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A7DD308" w14:textId="3D2B73E6" w:rsidR="00DC2A96" w:rsidRPr="00DA76D0" w:rsidRDefault="00DC2A96">
      <w:pPr>
        <w:pStyle w:val="Titel"/>
        <w:jc w:val="right"/>
      </w:pPr>
    </w:p>
    <w:p w14:paraId="68159F4A" w14:textId="77777777" w:rsidR="00DC2A96" w:rsidRPr="00DA76D0" w:rsidRDefault="00DC2A96">
      <w:pPr>
        <w:pStyle w:val="Titel"/>
        <w:jc w:val="right"/>
      </w:pPr>
    </w:p>
    <w:p w14:paraId="208CBB5E" w14:textId="77777777" w:rsidR="00DC2A96" w:rsidRPr="00DA76D0" w:rsidRDefault="00DC2A96">
      <w:pPr>
        <w:pStyle w:val="Titel"/>
        <w:jc w:val="right"/>
      </w:pPr>
    </w:p>
    <w:p w14:paraId="51FCC4B0" w14:textId="77777777" w:rsidR="00586B4F" w:rsidRPr="00DA76D0" w:rsidRDefault="00586B4F" w:rsidP="00586B4F"/>
    <w:p w14:paraId="69126EF9" w14:textId="77777777" w:rsidR="00586B4F" w:rsidRPr="00DA76D0" w:rsidRDefault="00586B4F" w:rsidP="00586B4F"/>
    <w:p w14:paraId="03383AE6" w14:textId="77777777" w:rsidR="00442EED" w:rsidRPr="00DA76D0" w:rsidRDefault="00442EED">
      <w:pPr>
        <w:pStyle w:val="Titel"/>
        <w:jc w:val="right"/>
      </w:pPr>
    </w:p>
    <w:p w14:paraId="1F38475F" w14:textId="77777777" w:rsidR="005C1848" w:rsidRPr="00DA76D0" w:rsidRDefault="005C1848"/>
    <w:p w14:paraId="4D16DBBC" w14:textId="77777777" w:rsidR="005C1848" w:rsidRPr="00DA76D0" w:rsidRDefault="005C1848">
      <w:pPr>
        <w:pStyle w:val="InfoBlue"/>
        <w:rPr>
          <w:color w:val="auto"/>
        </w:rPr>
      </w:pPr>
      <w:r w:rsidRPr="00DA76D0">
        <w:rPr>
          <w:color w:val="auto"/>
        </w:rPr>
        <w:t xml:space="preserve"> </w:t>
      </w:r>
    </w:p>
    <w:p w14:paraId="00F88C13" w14:textId="77777777" w:rsidR="005C1848" w:rsidRPr="00DA76D0" w:rsidRDefault="005C1848"/>
    <w:p w14:paraId="5A226109" w14:textId="77777777" w:rsidR="005C1848" w:rsidRPr="00DA76D0" w:rsidRDefault="005C1848"/>
    <w:p w14:paraId="73F16F95" w14:textId="77777777" w:rsidR="005C1848" w:rsidRPr="00DA76D0" w:rsidRDefault="005C1848"/>
    <w:p w14:paraId="1052A037" w14:textId="77777777" w:rsidR="005C1848" w:rsidRPr="00DA76D0" w:rsidRDefault="005C1848"/>
    <w:p w14:paraId="4CD925D6" w14:textId="77777777" w:rsidR="005C1848" w:rsidRPr="00DA76D0" w:rsidRDefault="00AC130C" w:rsidP="00AC130C">
      <w:pPr>
        <w:pStyle w:val="VerborgenTekst"/>
        <w:rPr>
          <w:rFonts w:ascii="Verdana" w:hAnsi="Verdana"/>
          <w:sz w:val="18"/>
          <w:szCs w:val="18"/>
        </w:rPr>
      </w:pPr>
      <w:r w:rsidRPr="00DA76D0">
        <w:rPr>
          <w:rFonts w:ascii="Verdana" w:hAnsi="Verdana"/>
          <w:sz w:val="18"/>
          <w:szCs w:val="18"/>
        </w:rPr>
        <w:t>Binnen deze template is gebruik gemaakt van “verborgen tekst” (kleur blauw). Middels “opties” kan deze tekst onderdrukt worden bij tonen en / of afdrukken.</w:t>
      </w:r>
    </w:p>
    <w:p w14:paraId="418D6400" w14:textId="77777777" w:rsidR="005C1848" w:rsidRPr="00DA76D0" w:rsidRDefault="005C1848"/>
    <w:p w14:paraId="684224FF" w14:textId="77777777" w:rsidR="005C1848" w:rsidRPr="00DA76D0" w:rsidRDefault="005C1848">
      <w:pPr>
        <w:sectPr w:rsidR="005C1848" w:rsidRPr="00DA76D0" w:rsidSect="00761D48">
          <w:headerReference w:type="default" r:id="rId8"/>
          <w:footerReference w:type="default" r:id="rId9"/>
          <w:headerReference w:type="first" r:id="rId10"/>
          <w:pgSz w:w="12240" w:h="15840" w:code="1"/>
          <w:pgMar w:top="2517" w:right="1440" w:bottom="1440" w:left="1418" w:header="720" w:footer="720" w:gutter="0"/>
          <w:cols w:space="708"/>
          <w:titlePg/>
          <w:docGrid w:linePitch="360"/>
        </w:sectPr>
      </w:pPr>
    </w:p>
    <w:p w14:paraId="4C92320A" w14:textId="77777777" w:rsidR="003007E3" w:rsidRPr="00DA76D0" w:rsidRDefault="003007E3" w:rsidP="003007E3">
      <w:pPr>
        <w:pStyle w:val="Titel"/>
        <w:rPr>
          <w:rFonts w:ascii="Verdana" w:hAnsi="Verdana"/>
          <w:b w:val="0"/>
          <w:sz w:val="24"/>
          <w:szCs w:val="24"/>
        </w:rPr>
      </w:pPr>
      <w:r w:rsidRPr="00DA76D0">
        <w:rPr>
          <w:rFonts w:ascii="Verdana" w:hAnsi="Verdana"/>
          <w:b w:val="0"/>
          <w:sz w:val="24"/>
          <w:szCs w:val="24"/>
        </w:rPr>
        <w:lastRenderedPageBreak/>
        <w:t>Versiehistorie</w:t>
      </w:r>
    </w:p>
    <w:p w14:paraId="1F967696" w14:textId="77777777" w:rsidR="003007E3" w:rsidRPr="00DA76D0" w:rsidRDefault="003007E3" w:rsidP="003007E3"/>
    <w:tbl>
      <w:tblPr>
        <w:tblW w:w="957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671"/>
      </w:tblGrid>
      <w:tr w:rsidR="003007E3" w:rsidRPr="00DA76D0" w14:paraId="14C9941F" w14:textId="77777777">
        <w:trPr>
          <w:trHeight w:val="340"/>
        </w:trPr>
        <w:tc>
          <w:tcPr>
            <w:tcW w:w="1809" w:type="dxa"/>
            <w:tcBorders>
              <w:bottom w:val="single" w:sz="6" w:space="0" w:color="000000"/>
            </w:tcBorders>
            <w:shd w:val="pct30" w:color="FFFF00" w:fill="FFFFFF"/>
          </w:tcPr>
          <w:p w14:paraId="6A5020DF" w14:textId="77777777"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14:paraId="1F09F6B0" w14:textId="77777777"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14:paraId="5C497216" w14:textId="77777777" w:rsidR="003007E3" w:rsidRPr="00DA76D0" w:rsidRDefault="003007E3" w:rsidP="00244C1D">
            <w:pPr>
              <w:jc w:val="center"/>
              <w:rPr>
                <w:szCs w:val="18"/>
              </w:rPr>
            </w:pPr>
            <w:r w:rsidRPr="00DA76D0">
              <w:rPr>
                <w:szCs w:val="18"/>
              </w:rPr>
              <w:t>Omschrijving</w:t>
            </w:r>
          </w:p>
        </w:tc>
        <w:tc>
          <w:tcPr>
            <w:tcW w:w="1671" w:type="dxa"/>
            <w:tcBorders>
              <w:bottom w:val="single" w:sz="6" w:space="0" w:color="000000"/>
            </w:tcBorders>
            <w:shd w:val="pct30" w:color="FFFF00" w:fill="FFFFFF"/>
          </w:tcPr>
          <w:p w14:paraId="08AAA005" w14:textId="77777777" w:rsidR="003007E3" w:rsidRPr="00DA76D0" w:rsidRDefault="003007E3" w:rsidP="00244C1D">
            <w:pPr>
              <w:jc w:val="center"/>
              <w:rPr>
                <w:szCs w:val="18"/>
              </w:rPr>
            </w:pPr>
            <w:r w:rsidRPr="00DA76D0">
              <w:rPr>
                <w:szCs w:val="18"/>
              </w:rPr>
              <w:t>Auteur</w:t>
            </w:r>
          </w:p>
        </w:tc>
      </w:tr>
      <w:tr w:rsidR="003007E3" w:rsidRPr="00DA76D0" w14:paraId="68834568" w14:textId="77777777">
        <w:trPr>
          <w:trHeight w:val="284"/>
        </w:trPr>
        <w:tc>
          <w:tcPr>
            <w:tcW w:w="1809" w:type="dxa"/>
            <w:tcBorders>
              <w:top w:val="single" w:sz="6" w:space="0" w:color="000000"/>
              <w:bottom w:val="single" w:sz="6" w:space="0" w:color="000000"/>
            </w:tcBorders>
          </w:tcPr>
          <w:p w14:paraId="14441480" w14:textId="77777777" w:rsidR="003007E3" w:rsidRPr="00DA76D0" w:rsidRDefault="0079387E" w:rsidP="00294F66">
            <w:pPr>
              <w:rPr>
                <w:szCs w:val="18"/>
              </w:rPr>
            </w:pPr>
            <w:r>
              <w:rPr>
                <w:szCs w:val="18"/>
              </w:rPr>
              <w:t>1</w:t>
            </w:r>
            <w:r w:rsidR="00294F66">
              <w:rPr>
                <w:szCs w:val="18"/>
              </w:rPr>
              <w:t>4</w:t>
            </w:r>
            <w:r w:rsidR="00EA21BD" w:rsidRPr="00DA76D0">
              <w:rPr>
                <w:szCs w:val="18"/>
              </w:rPr>
              <w:t>-</w:t>
            </w:r>
            <w:r>
              <w:rPr>
                <w:szCs w:val="18"/>
              </w:rPr>
              <w:t>10</w:t>
            </w:r>
            <w:r w:rsidR="004A7493" w:rsidRPr="00DA76D0">
              <w:rPr>
                <w:szCs w:val="18"/>
              </w:rPr>
              <w:t>-201</w:t>
            </w:r>
            <w:r w:rsidR="00EA21BD" w:rsidRPr="00DA76D0">
              <w:rPr>
                <w:szCs w:val="18"/>
              </w:rPr>
              <w:t>6</w:t>
            </w:r>
          </w:p>
        </w:tc>
        <w:tc>
          <w:tcPr>
            <w:tcW w:w="993" w:type="dxa"/>
            <w:tcBorders>
              <w:top w:val="single" w:sz="6" w:space="0" w:color="000000"/>
              <w:bottom w:val="single" w:sz="6" w:space="0" w:color="000000"/>
            </w:tcBorders>
          </w:tcPr>
          <w:p w14:paraId="12D31E90" w14:textId="77777777" w:rsidR="003007E3" w:rsidRPr="00DA76D0" w:rsidRDefault="001C4062" w:rsidP="00244C1D">
            <w:pPr>
              <w:rPr>
                <w:szCs w:val="18"/>
              </w:rPr>
            </w:pPr>
            <w:r w:rsidRPr="00DA76D0">
              <w:rPr>
                <w:szCs w:val="18"/>
              </w:rPr>
              <w:t>0.0.1</w:t>
            </w:r>
          </w:p>
        </w:tc>
        <w:tc>
          <w:tcPr>
            <w:tcW w:w="5103" w:type="dxa"/>
            <w:tcBorders>
              <w:top w:val="single" w:sz="6" w:space="0" w:color="000000"/>
              <w:bottom w:val="single" w:sz="6" w:space="0" w:color="000000"/>
            </w:tcBorders>
          </w:tcPr>
          <w:p w14:paraId="4848264C" w14:textId="77777777" w:rsidR="003007E3" w:rsidRPr="00DA76D0" w:rsidRDefault="00D577C8" w:rsidP="00244C1D">
            <w:pPr>
              <w:rPr>
                <w:szCs w:val="18"/>
              </w:rPr>
            </w:pPr>
            <w:r w:rsidRPr="00DA76D0">
              <w:rPr>
                <w:szCs w:val="18"/>
              </w:rPr>
              <w:t>Initië</w:t>
            </w:r>
            <w:r w:rsidR="001C4062" w:rsidRPr="00DA76D0">
              <w:rPr>
                <w:szCs w:val="18"/>
              </w:rPr>
              <w:t>le versie</w:t>
            </w:r>
            <w:r w:rsidR="00EA21BD" w:rsidRPr="00DA76D0">
              <w:rPr>
                <w:szCs w:val="18"/>
              </w:rPr>
              <w:t xml:space="preserve"> op basis van KUC133 Registreren nieuwe verkiezing</w:t>
            </w:r>
          </w:p>
        </w:tc>
        <w:tc>
          <w:tcPr>
            <w:tcW w:w="1671" w:type="dxa"/>
            <w:tcBorders>
              <w:top w:val="single" w:sz="6" w:space="0" w:color="000000"/>
              <w:bottom w:val="single" w:sz="6" w:space="0" w:color="000000"/>
            </w:tcBorders>
          </w:tcPr>
          <w:p w14:paraId="12F1FCFE" w14:textId="77777777" w:rsidR="003007E3" w:rsidRPr="00DA76D0" w:rsidRDefault="00EA21BD" w:rsidP="00244C1D">
            <w:pPr>
              <w:rPr>
                <w:szCs w:val="18"/>
              </w:rPr>
            </w:pPr>
            <w:r w:rsidRPr="00DA76D0">
              <w:rPr>
                <w:szCs w:val="18"/>
              </w:rPr>
              <w:t>D. Geluk (namens KING)</w:t>
            </w:r>
          </w:p>
        </w:tc>
      </w:tr>
      <w:tr w:rsidR="00FA628A" w:rsidRPr="00DA76D0" w14:paraId="7ADDB8BD" w14:textId="77777777">
        <w:trPr>
          <w:trHeight w:val="284"/>
        </w:trPr>
        <w:tc>
          <w:tcPr>
            <w:tcW w:w="1809" w:type="dxa"/>
            <w:tcBorders>
              <w:top w:val="single" w:sz="6" w:space="0" w:color="000000"/>
              <w:bottom w:val="single" w:sz="6" w:space="0" w:color="000000"/>
            </w:tcBorders>
          </w:tcPr>
          <w:p w14:paraId="0F0A9C46" w14:textId="14CDC3EC" w:rsidR="00FA628A" w:rsidRPr="00DA76D0" w:rsidRDefault="00E61A70" w:rsidP="00FA628A">
            <w:pPr>
              <w:rPr>
                <w:szCs w:val="18"/>
              </w:rPr>
            </w:pPr>
            <w:r>
              <w:rPr>
                <w:szCs w:val="18"/>
              </w:rPr>
              <w:t>13</w:t>
            </w:r>
            <w:r w:rsidR="00FA628A">
              <w:rPr>
                <w:szCs w:val="18"/>
              </w:rPr>
              <w:t>-0</w:t>
            </w:r>
            <w:r>
              <w:rPr>
                <w:szCs w:val="18"/>
              </w:rPr>
              <w:t>7</w:t>
            </w:r>
            <w:r w:rsidR="00FA628A">
              <w:rPr>
                <w:szCs w:val="18"/>
              </w:rPr>
              <w:t>-2017</w:t>
            </w:r>
          </w:p>
        </w:tc>
        <w:tc>
          <w:tcPr>
            <w:tcW w:w="993" w:type="dxa"/>
            <w:tcBorders>
              <w:top w:val="single" w:sz="6" w:space="0" w:color="000000"/>
              <w:bottom w:val="single" w:sz="6" w:space="0" w:color="000000"/>
            </w:tcBorders>
          </w:tcPr>
          <w:p w14:paraId="2519D5B7" w14:textId="29B4F37B" w:rsidR="00FA628A" w:rsidRPr="00DA76D0" w:rsidRDefault="00FA628A" w:rsidP="00FA628A">
            <w:pPr>
              <w:rPr>
                <w:szCs w:val="18"/>
              </w:rPr>
            </w:pPr>
            <w:r>
              <w:rPr>
                <w:szCs w:val="18"/>
              </w:rPr>
              <w:t>4.1.0</w:t>
            </w:r>
          </w:p>
        </w:tc>
        <w:tc>
          <w:tcPr>
            <w:tcW w:w="5103" w:type="dxa"/>
            <w:tcBorders>
              <w:top w:val="single" w:sz="6" w:space="0" w:color="000000"/>
              <w:bottom w:val="single" w:sz="6" w:space="0" w:color="000000"/>
            </w:tcBorders>
          </w:tcPr>
          <w:p w14:paraId="6B288E5E" w14:textId="1DED8795" w:rsidR="00FA628A" w:rsidRPr="00DA76D0" w:rsidRDefault="00FA628A" w:rsidP="00FA628A">
            <w:pPr>
              <w:rPr>
                <w:szCs w:val="18"/>
              </w:rPr>
            </w:pPr>
            <w:r>
              <w:rPr>
                <w:szCs w:val="18"/>
              </w:rPr>
              <w:t>Aangeboden aan Directieraad VNG (V</w:t>
            </w:r>
            <w:r w:rsidRPr="00C957C1">
              <w:rPr>
                <w:szCs w:val="18"/>
              </w:rPr>
              <w:t>erkiezingen</w:t>
            </w:r>
            <w:r>
              <w:rPr>
                <w:szCs w:val="18"/>
              </w:rPr>
              <w:t>)</w:t>
            </w:r>
          </w:p>
        </w:tc>
        <w:tc>
          <w:tcPr>
            <w:tcW w:w="1671" w:type="dxa"/>
            <w:tcBorders>
              <w:top w:val="single" w:sz="6" w:space="0" w:color="000000"/>
              <w:bottom w:val="single" w:sz="6" w:space="0" w:color="000000"/>
            </w:tcBorders>
          </w:tcPr>
          <w:p w14:paraId="0DEA9188" w14:textId="3C772710" w:rsidR="00FA628A" w:rsidRPr="00DA76D0" w:rsidRDefault="00FA628A" w:rsidP="00FA628A">
            <w:pPr>
              <w:rPr>
                <w:szCs w:val="18"/>
              </w:rPr>
            </w:pPr>
            <w:r>
              <w:rPr>
                <w:szCs w:val="18"/>
              </w:rPr>
              <w:t>D. Geluk (namens KING)</w:t>
            </w:r>
          </w:p>
        </w:tc>
      </w:tr>
      <w:tr w:rsidR="008C265A" w:rsidRPr="00DA76D0" w14:paraId="1FEA88A6" w14:textId="77777777" w:rsidTr="008947C9">
        <w:trPr>
          <w:trHeight w:val="284"/>
        </w:trPr>
        <w:tc>
          <w:tcPr>
            <w:tcW w:w="1809" w:type="dxa"/>
            <w:tcBorders>
              <w:top w:val="single" w:sz="6" w:space="0" w:color="000000"/>
              <w:left w:val="single" w:sz="12" w:space="0" w:color="000000"/>
              <w:bottom w:val="single" w:sz="6" w:space="0" w:color="000000"/>
              <w:right w:val="nil"/>
            </w:tcBorders>
          </w:tcPr>
          <w:p w14:paraId="27051C8E" w14:textId="52F98D7B" w:rsidR="008C265A" w:rsidRPr="00DA76D0" w:rsidRDefault="008C265A" w:rsidP="008C265A">
            <w:pPr>
              <w:rPr>
                <w:szCs w:val="18"/>
              </w:rPr>
            </w:pPr>
            <w:r>
              <w:rPr>
                <w:szCs w:val="18"/>
              </w:rPr>
              <w:t>05-02-2018</w:t>
            </w:r>
          </w:p>
        </w:tc>
        <w:tc>
          <w:tcPr>
            <w:tcW w:w="993" w:type="dxa"/>
            <w:tcBorders>
              <w:top w:val="single" w:sz="6" w:space="0" w:color="000000"/>
              <w:left w:val="single" w:sz="6" w:space="0" w:color="000000"/>
              <w:bottom w:val="single" w:sz="6" w:space="0" w:color="000000"/>
              <w:right w:val="nil"/>
            </w:tcBorders>
          </w:tcPr>
          <w:p w14:paraId="0A252AA9" w14:textId="54AB677C" w:rsidR="008C265A" w:rsidRPr="00DA76D0" w:rsidRDefault="008C265A" w:rsidP="008C265A">
            <w:pPr>
              <w:rPr>
                <w:szCs w:val="18"/>
              </w:rPr>
            </w:pPr>
            <w:r>
              <w:rPr>
                <w:szCs w:val="18"/>
              </w:rPr>
              <w:t>5.0</w:t>
            </w:r>
            <w:r>
              <w:rPr>
                <w:szCs w:val="18"/>
              </w:rPr>
              <w:t>.0</w:t>
            </w:r>
          </w:p>
        </w:tc>
        <w:tc>
          <w:tcPr>
            <w:tcW w:w="5103" w:type="dxa"/>
            <w:tcBorders>
              <w:top w:val="single" w:sz="6" w:space="0" w:color="000000"/>
              <w:left w:val="single" w:sz="6" w:space="0" w:color="000000"/>
              <w:bottom w:val="single" w:sz="6" w:space="0" w:color="000000"/>
              <w:right w:val="nil"/>
            </w:tcBorders>
          </w:tcPr>
          <w:p w14:paraId="4EE25C47" w14:textId="7BCA2C7B" w:rsidR="008C265A" w:rsidRPr="00DA76D0" w:rsidRDefault="008C265A" w:rsidP="008C265A">
            <w:pPr>
              <w:rPr>
                <w:szCs w:val="18"/>
              </w:rPr>
            </w:pPr>
            <w:r>
              <w:rPr>
                <w:szCs w:val="18"/>
              </w:rPr>
              <w:t>Aangeboden aan Directieraad VN</w:t>
            </w:r>
            <w:r>
              <w:rPr>
                <w:szCs w:val="18"/>
              </w:rPr>
              <w:t>G</w:t>
            </w:r>
          </w:p>
        </w:tc>
        <w:tc>
          <w:tcPr>
            <w:tcW w:w="1671" w:type="dxa"/>
            <w:tcBorders>
              <w:top w:val="single" w:sz="6" w:space="0" w:color="000000"/>
              <w:left w:val="single" w:sz="6" w:space="0" w:color="000000"/>
              <w:bottom w:val="single" w:sz="6" w:space="0" w:color="000000"/>
              <w:right w:val="single" w:sz="12" w:space="0" w:color="000000"/>
            </w:tcBorders>
          </w:tcPr>
          <w:p w14:paraId="5CFAE330" w14:textId="330DD366" w:rsidR="008C265A" w:rsidRPr="00DA76D0" w:rsidRDefault="008C265A" w:rsidP="008C265A">
            <w:pPr>
              <w:rPr>
                <w:szCs w:val="18"/>
              </w:rPr>
            </w:pPr>
            <w:r>
              <w:rPr>
                <w:szCs w:val="18"/>
              </w:rPr>
              <w:t>D. Geluk (namens KING)</w:t>
            </w:r>
          </w:p>
        </w:tc>
      </w:tr>
    </w:tbl>
    <w:p w14:paraId="0389047A" w14:textId="77777777" w:rsidR="003007E3" w:rsidRPr="00DA76D0" w:rsidRDefault="003007E3" w:rsidP="003007E3">
      <w:pPr>
        <w:rPr>
          <w:szCs w:val="18"/>
        </w:rPr>
      </w:pPr>
    </w:p>
    <w:p w14:paraId="3A7D6A54" w14:textId="77777777" w:rsidR="003007E3" w:rsidRPr="00DA76D0" w:rsidRDefault="003007E3" w:rsidP="003007E3">
      <w:pPr>
        <w:pStyle w:val="Titel"/>
        <w:rPr>
          <w:rFonts w:ascii="Verdana" w:hAnsi="Verdana"/>
          <w:b w:val="0"/>
          <w:sz w:val="18"/>
          <w:szCs w:val="18"/>
        </w:rPr>
      </w:pPr>
    </w:p>
    <w:p w14:paraId="7864E038" w14:textId="77777777" w:rsidR="003007E3" w:rsidRPr="00DA76D0" w:rsidRDefault="003007E3" w:rsidP="003007E3">
      <w:pPr>
        <w:pStyle w:val="Titel"/>
        <w:rPr>
          <w:rFonts w:ascii="Verdana" w:hAnsi="Verdana"/>
          <w:b w:val="0"/>
          <w:sz w:val="18"/>
          <w:szCs w:val="18"/>
        </w:rPr>
      </w:pPr>
      <w:r w:rsidRPr="00DA76D0">
        <w:rPr>
          <w:rFonts w:ascii="Verdana" w:hAnsi="Verdana"/>
          <w:b w:val="0"/>
          <w:sz w:val="18"/>
          <w:szCs w:val="18"/>
        </w:rPr>
        <w:t xml:space="preserve"> </w:t>
      </w:r>
      <w:r w:rsidRPr="00DA76D0">
        <w:rPr>
          <w:rFonts w:ascii="Verdana" w:hAnsi="Verdana"/>
          <w:b w:val="0"/>
          <w:sz w:val="24"/>
          <w:szCs w:val="24"/>
        </w:rPr>
        <w:t>Reviewhistorie</w:t>
      </w:r>
    </w:p>
    <w:p w14:paraId="50FABE07" w14:textId="77777777" w:rsidR="003007E3" w:rsidRPr="00DA76D0" w:rsidRDefault="003007E3" w:rsidP="003007E3">
      <w:pPr>
        <w:rPr>
          <w:szCs w:val="18"/>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3007E3" w:rsidRPr="00DA76D0" w14:paraId="0644DDA1" w14:textId="77777777">
        <w:trPr>
          <w:trHeight w:val="340"/>
        </w:trPr>
        <w:tc>
          <w:tcPr>
            <w:tcW w:w="1809" w:type="dxa"/>
            <w:tcBorders>
              <w:bottom w:val="single" w:sz="6" w:space="0" w:color="000000"/>
            </w:tcBorders>
            <w:shd w:val="pct30" w:color="FFFF00" w:fill="FFFFFF"/>
          </w:tcPr>
          <w:p w14:paraId="3E58EBC8" w14:textId="77777777"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14:paraId="745A3E4E" w14:textId="77777777"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14:paraId="451530B2" w14:textId="77777777" w:rsidR="003007E3" w:rsidRPr="00DA76D0" w:rsidRDefault="003007E3" w:rsidP="00244C1D">
            <w:pPr>
              <w:jc w:val="center"/>
              <w:rPr>
                <w:szCs w:val="18"/>
              </w:rPr>
            </w:pPr>
            <w:r w:rsidRPr="00DA76D0">
              <w:rPr>
                <w:szCs w:val="18"/>
              </w:rPr>
              <w:t>Omschrijving</w:t>
            </w:r>
          </w:p>
        </w:tc>
        <w:tc>
          <w:tcPr>
            <w:tcW w:w="1701" w:type="dxa"/>
            <w:tcBorders>
              <w:bottom w:val="single" w:sz="6" w:space="0" w:color="000000"/>
            </w:tcBorders>
            <w:shd w:val="pct30" w:color="FFFF00" w:fill="FFFFFF"/>
          </w:tcPr>
          <w:p w14:paraId="58F9E7F7" w14:textId="77777777" w:rsidR="003007E3" w:rsidRPr="00DA76D0" w:rsidRDefault="003007E3" w:rsidP="00244C1D">
            <w:pPr>
              <w:jc w:val="center"/>
              <w:rPr>
                <w:szCs w:val="18"/>
              </w:rPr>
            </w:pPr>
            <w:r w:rsidRPr="00DA76D0">
              <w:rPr>
                <w:szCs w:val="18"/>
              </w:rPr>
              <w:t>Reviewers</w:t>
            </w:r>
          </w:p>
        </w:tc>
      </w:tr>
      <w:tr w:rsidR="003007E3" w:rsidRPr="00DA76D0" w14:paraId="0BD04CE2" w14:textId="77777777">
        <w:trPr>
          <w:trHeight w:val="284"/>
        </w:trPr>
        <w:tc>
          <w:tcPr>
            <w:tcW w:w="1809" w:type="dxa"/>
            <w:tcBorders>
              <w:top w:val="single" w:sz="6" w:space="0" w:color="000000"/>
              <w:bottom w:val="single" w:sz="6" w:space="0" w:color="000000"/>
            </w:tcBorders>
          </w:tcPr>
          <w:p w14:paraId="1AF7165F" w14:textId="77777777" w:rsidR="003007E3" w:rsidRPr="00DA76D0" w:rsidRDefault="003007E3" w:rsidP="00244C1D">
            <w:pPr>
              <w:rPr>
                <w:szCs w:val="18"/>
              </w:rPr>
            </w:pPr>
          </w:p>
        </w:tc>
        <w:tc>
          <w:tcPr>
            <w:tcW w:w="993" w:type="dxa"/>
            <w:tcBorders>
              <w:top w:val="single" w:sz="6" w:space="0" w:color="000000"/>
              <w:bottom w:val="single" w:sz="6" w:space="0" w:color="000000"/>
            </w:tcBorders>
          </w:tcPr>
          <w:p w14:paraId="14220CC9" w14:textId="77777777" w:rsidR="003007E3" w:rsidRPr="00DA76D0" w:rsidRDefault="003007E3" w:rsidP="00244C1D">
            <w:pPr>
              <w:rPr>
                <w:szCs w:val="18"/>
              </w:rPr>
            </w:pPr>
          </w:p>
        </w:tc>
        <w:tc>
          <w:tcPr>
            <w:tcW w:w="5103" w:type="dxa"/>
            <w:tcBorders>
              <w:top w:val="single" w:sz="6" w:space="0" w:color="000000"/>
              <w:bottom w:val="single" w:sz="6" w:space="0" w:color="000000"/>
            </w:tcBorders>
          </w:tcPr>
          <w:p w14:paraId="79513F6D" w14:textId="77777777" w:rsidR="003007E3" w:rsidRPr="00DA76D0" w:rsidRDefault="003007E3" w:rsidP="00E000D7">
            <w:pPr>
              <w:suppressAutoHyphens w:val="0"/>
              <w:rPr>
                <w:szCs w:val="18"/>
              </w:rPr>
            </w:pPr>
          </w:p>
        </w:tc>
        <w:tc>
          <w:tcPr>
            <w:tcW w:w="1701" w:type="dxa"/>
            <w:tcBorders>
              <w:top w:val="single" w:sz="6" w:space="0" w:color="000000"/>
              <w:bottom w:val="single" w:sz="6" w:space="0" w:color="000000"/>
            </w:tcBorders>
          </w:tcPr>
          <w:p w14:paraId="3CFB3295" w14:textId="77777777" w:rsidR="003007E3" w:rsidRPr="00DA76D0" w:rsidRDefault="003007E3" w:rsidP="00244C1D">
            <w:pPr>
              <w:rPr>
                <w:szCs w:val="18"/>
              </w:rPr>
            </w:pPr>
          </w:p>
        </w:tc>
      </w:tr>
      <w:tr w:rsidR="003007E3" w:rsidRPr="00DA76D0" w14:paraId="3548D772" w14:textId="77777777" w:rsidTr="00F60E2C">
        <w:trPr>
          <w:trHeight w:val="284"/>
        </w:trPr>
        <w:tc>
          <w:tcPr>
            <w:tcW w:w="1809" w:type="dxa"/>
            <w:tcBorders>
              <w:top w:val="single" w:sz="6" w:space="0" w:color="000000"/>
              <w:bottom w:val="single" w:sz="6" w:space="0" w:color="000000"/>
            </w:tcBorders>
          </w:tcPr>
          <w:p w14:paraId="512229E8" w14:textId="77777777" w:rsidR="003007E3" w:rsidRPr="00DA76D0" w:rsidRDefault="003007E3" w:rsidP="00244C1D">
            <w:pPr>
              <w:rPr>
                <w:szCs w:val="18"/>
              </w:rPr>
            </w:pPr>
          </w:p>
        </w:tc>
        <w:tc>
          <w:tcPr>
            <w:tcW w:w="993" w:type="dxa"/>
            <w:tcBorders>
              <w:top w:val="single" w:sz="6" w:space="0" w:color="000000"/>
              <w:bottom w:val="single" w:sz="6" w:space="0" w:color="000000"/>
            </w:tcBorders>
          </w:tcPr>
          <w:p w14:paraId="26AE7EC7" w14:textId="77777777" w:rsidR="003007E3" w:rsidRPr="00DA76D0" w:rsidRDefault="003007E3" w:rsidP="00244C1D">
            <w:pPr>
              <w:rPr>
                <w:szCs w:val="18"/>
              </w:rPr>
            </w:pPr>
          </w:p>
        </w:tc>
        <w:tc>
          <w:tcPr>
            <w:tcW w:w="5103" w:type="dxa"/>
            <w:tcBorders>
              <w:top w:val="single" w:sz="6" w:space="0" w:color="000000"/>
              <w:bottom w:val="single" w:sz="6" w:space="0" w:color="000000"/>
            </w:tcBorders>
          </w:tcPr>
          <w:p w14:paraId="0F425570" w14:textId="77777777" w:rsidR="003007E3" w:rsidRPr="00DA76D0" w:rsidRDefault="003007E3" w:rsidP="00244C1D">
            <w:pPr>
              <w:rPr>
                <w:szCs w:val="18"/>
              </w:rPr>
            </w:pPr>
          </w:p>
        </w:tc>
        <w:tc>
          <w:tcPr>
            <w:tcW w:w="1701" w:type="dxa"/>
            <w:tcBorders>
              <w:top w:val="single" w:sz="6" w:space="0" w:color="000000"/>
              <w:bottom w:val="single" w:sz="6" w:space="0" w:color="000000"/>
            </w:tcBorders>
          </w:tcPr>
          <w:p w14:paraId="7ED4658D" w14:textId="77777777" w:rsidR="003007E3" w:rsidRPr="00DA76D0" w:rsidRDefault="003007E3" w:rsidP="00244C1D">
            <w:pPr>
              <w:rPr>
                <w:szCs w:val="18"/>
              </w:rPr>
            </w:pPr>
          </w:p>
        </w:tc>
      </w:tr>
      <w:tr w:rsidR="00F60E2C" w:rsidRPr="00DA76D0" w14:paraId="5F6CE141" w14:textId="77777777" w:rsidTr="00330CE1">
        <w:trPr>
          <w:trHeight w:val="284"/>
        </w:trPr>
        <w:tc>
          <w:tcPr>
            <w:tcW w:w="1809" w:type="dxa"/>
            <w:tcBorders>
              <w:top w:val="single" w:sz="6" w:space="0" w:color="000000"/>
              <w:bottom w:val="single" w:sz="6" w:space="0" w:color="000000"/>
            </w:tcBorders>
          </w:tcPr>
          <w:p w14:paraId="467E08C1" w14:textId="77777777" w:rsidR="00F60E2C" w:rsidRPr="00DA76D0" w:rsidRDefault="00F60E2C" w:rsidP="00244C1D">
            <w:pPr>
              <w:rPr>
                <w:szCs w:val="18"/>
              </w:rPr>
            </w:pPr>
          </w:p>
        </w:tc>
        <w:tc>
          <w:tcPr>
            <w:tcW w:w="993" w:type="dxa"/>
            <w:tcBorders>
              <w:top w:val="single" w:sz="6" w:space="0" w:color="000000"/>
              <w:bottom w:val="single" w:sz="6" w:space="0" w:color="000000"/>
            </w:tcBorders>
          </w:tcPr>
          <w:p w14:paraId="6C22B3DF" w14:textId="77777777" w:rsidR="00F60E2C" w:rsidRPr="00DA76D0" w:rsidRDefault="00F60E2C" w:rsidP="00244C1D">
            <w:pPr>
              <w:rPr>
                <w:szCs w:val="18"/>
              </w:rPr>
            </w:pPr>
          </w:p>
        </w:tc>
        <w:tc>
          <w:tcPr>
            <w:tcW w:w="5103" w:type="dxa"/>
            <w:tcBorders>
              <w:top w:val="single" w:sz="6" w:space="0" w:color="000000"/>
              <w:bottom w:val="single" w:sz="6" w:space="0" w:color="000000"/>
            </w:tcBorders>
          </w:tcPr>
          <w:p w14:paraId="0A5B5119" w14:textId="77777777" w:rsidR="00F60E2C" w:rsidRPr="00DA76D0" w:rsidRDefault="00F60E2C" w:rsidP="00244C1D">
            <w:pPr>
              <w:rPr>
                <w:szCs w:val="18"/>
              </w:rPr>
            </w:pPr>
          </w:p>
        </w:tc>
        <w:tc>
          <w:tcPr>
            <w:tcW w:w="1701" w:type="dxa"/>
            <w:tcBorders>
              <w:top w:val="single" w:sz="6" w:space="0" w:color="000000"/>
              <w:bottom w:val="single" w:sz="6" w:space="0" w:color="000000"/>
            </w:tcBorders>
          </w:tcPr>
          <w:p w14:paraId="6C42F2E3" w14:textId="77777777" w:rsidR="00F60E2C" w:rsidRPr="00DA76D0" w:rsidRDefault="00F60E2C" w:rsidP="00244C1D">
            <w:pPr>
              <w:rPr>
                <w:szCs w:val="18"/>
              </w:rPr>
            </w:pPr>
          </w:p>
        </w:tc>
      </w:tr>
      <w:tr w:rsidR="00330CE1" w:rsidRPr="00DA76D0" w14:paraId="14C368B7" w14:textId="77777777" w:rsidTr="00434B0F">
        <w:trPr>
          <w:trHeight w:val="284"/>
        </w:trPr>
        <w:tc>
          <w:tcPr>
            <w:tcW w:w="1809" w:type="dxa"/>
            <w:tcBorders>
              <w:top w:val="single" w:sz="6" w:space="0" w:color="000000"/>
              <w:bottom w:val="single" w:sz="6" w:space="0" w:color="000000"/>
            </w:tcBorders>
          </w:tcPr>
          <w:p w14:paraId="6F0A5EF1" w14:textId="77777777" w:rsidR="00330CE1" w:rsidRPr="00DA76D0" w:rsidRDefault="00330CE1" w:rsidP="00F94EA9">
            <w:pPr>
              <w:rPr>
                <w:szCs w:val="18"/>
              </w:rPr>
            </w:pPr>
          </w:p>
        </w:tc>
        <w:tc>
          <w:tcPr>
            <w:tcW w:w="993" w:type="dxa"/>
            <w:tcBorders>
              <w:top w:val="single" w:sz="6" w:space="0" w:color="000000"/>
              <w:bottom w:val="single" w:sz="6" w:space="0" w:color="000000"/>
            </w:tcBorders>
          </w:tcPr>
          <w:p w14:paraId="7BE925B4" w14:textId="77777777" w:rsidR="00330CE1" w:rsidRPr="00DA76D0" w:rsidRDefault="00330CE1" w:rsidP="00F94EA9">
            <w:pPr>
              <w:rPr>
                <w:szCs w:val="18"/>
              </w:rPr>
            </w:pPr>
          </w:p>
        </w:tc>
        <w:tc>
          <w:tcPr>
            <w:tcW w:w="5103" w:type="dxa"/>
            <w:tcBorders>
              <w:top w:val="single" w:sz="6" w:space="0" w:color="000000"/>
              <w:bottom w:val="single" w:sz="6" w:space="0" w:color="000000"/>
            </w:tcBorders>
          </w:tcPr>
          <w:p w14:paraId="3A5868CC" w14:textId="77777777" w:rsidR="00330CE1" w:rsidRPr="00DA76D0" w:rsidRDefault="00330CE1" w:rsidP="00F94EA9">
            <w:pPr>
              <w:rPr>
                <w:szCs w:val="18"/>
              </w:rPr>
            </w:pPr>
          </w:p>
        </w:tc>
        <w:tc>
          <w:tcPr>
            <w:tcW w:w="1701" w:type="dxa"/>
            <w:tcBorders>
              <w:top w:val="single" w:sz="6" w:space="0" w:color="000000"/>
              <w:bottom w:val="single" w:sz="6" w:space="0" w:color="000000"/>
            </w:tcBorders>
          </w:tcPr>
          <w:p w14:paraId="6CB91E11" w14:textId="77777777" w:rsidR="00330CE1" w:rsidRPr="00DA76D0" w:rsidRDefault="00330CE1" w:rsidP="00F94EA9">
            <w:pPr>
              <w:rPr>
                <w:szCs w:val="18"/>
              </w:rPr>
            </w:pPr>
          </w:p>
        </w:tc>
      </w:tr>
      <w:tr w:rsidR="00434B0F" w:rsidRPr="00DA76D0" w14:paraId="0EF40C9E" w14:textId="77777777" w:rsidTr="00F9710B">
        <w:trPr>
          <w:trHeight w:val="284"/>
        </w:trPr>
        <w:tc>
          <w:tcPr>
            <w:tcW w:w="1809" w:type="dxa"/>
            <w:tcBorders>
              <w:top w:val="single" w:sz="6" w:space="0" w:color="000000"/>
              <w:bottom w:val="single" w:sz="6" w:space="0" w:color="000000"/>
            </w:tcBorders>
          </w:tcPr>
          <w:p w14:paraId="2794F5BF" w14:textId="77777777" w:rsidR="00434B0F" w:rsidRPr="00DA76D0" w:rsidRDefault="00434B0F" w:rsidP="00F94EA9">
            <w:pPr>
              <w:rPr>
                <w:szCs w:val="18"/>
              </w:rPr>
            </w:pPr>
          </w:p>
        </w:tc>
        <w:tc>
          <w:tcPr>
            <w:tcW w:w="993" w:type="dxa"/>
            <w:tcBorders>
              <w:top w:val="single" w:sz="6" w:space="0" w:color="000000"/>
              <w:bottom w:val="single" w:sz="6" w:space="0" w:color="000000"/>
            </w:tcBorders>
          </w:tcPr>
          <w:p w14:paraId="18A45BE2" w14:textId="77777777" w:rsidR="00434B0F" w:rsidRPr="00DA76D0" w:rsidRDefault="00434B0F" w:rsidP="00F94EA9">
            <w:pPr>
              <w:rPr>
                <w:szCs w:val="18"/>
              </w:rPr>
            </w:pPr>
          </w:p>
        </w:tc>
        <w:tc>
          <w:tcPr>
            <w:tcW w:w="5103" w:type="dxa"/>
            <w:tcBorders>
              <w:top w:val="single" w:sz="6" w:space="0" w:color="000000"/>
              <w:bottom w:val="single" w:sz="6" w:space="0" w:color="000000"/>
            </w:tcBorders>
          </w:tcPr>
          <w:p w14:paraId="7465A91E" w14:textId="77777777" w:rsidR="00434B0F" w:rsidRPr="00DA76D0" w:rsidRDefault="00434B0F" w:rsidP="00284EEF">
            <w:pPr>
              <w:rPr>
                <w:szCs w:val="18"/>
              </w:rPr>
            </w:pPr>
          </w:p>
        </w:tc>
        <w:tc>
          <w:tcPr>
            <w:tcW w:w="1701" w:type="dxa"/>
            <w:tcBorders>
              <w:top w:val="single" w:sz="6" w:space="0" w:color="000000"/>
              <w:bottom w:val="single" w:sz="6" w:space="0" w:color="000000"/>
            </w:tcBorders>
          </w:tcPr>
          <w:p w14:paraId="7B15D0B1" w14:textId="77777777" w:rsidR="00434B0F" w:rsidRPr="00DA76D0" w:rsidRDefault="00434B0F" w:rsidP="00284EEF">
            <w:pPr>
              <w:rPr>
                <w:szCs w:val="18"/>
              </w:rPr>
            </w:pPr>
          </w:p>
        </w:tc>
      </w:tr>
      <w:tr w:rsidR="00F9710B" w:rsidRPr="00DA76D0" w14:paraId="346FDE26" w14:textId="77777777">
        <w:trPr>
          <w:trHeight w:val="284"/>
        </w:trPr>
        <w:tc>
          <w:tcPr>
            <w:tcW w:w="1809" w:type="dxa"/>
            <w:tcBorders>
              <w:top w:val="single" w:sz="6" w:space="0" w:color="000000"/>
            </w:tcBorders>
          </w:tcPr>
          <w:p w14:paraId="4394B5AE" w14:textId="77777777" w:rsidR="00F9710B" w:rsidRPr="00DA76D0" w:rsidRDefault="00F9710B" w:rsidP="00744038">
            <w:pPr>
              <w:rPr>
                <w:szCs w:val="18"/>
              </w:rPr>
            </w:pPr>
          </w:p>
        </w:tc>
        <w:tc>
          <w:tcPr>
            <w:tcW w:w="993" w:type="dxa"/>
            <w:tcBorders>
              <w:top w:val="single" w:sz="6" w:space="0" w:color="000000"/>
            </w:tcBorders>
          </w:tcPr>
          <w:p w14:paraId="3B0ABB76" w14:textId="77777777" w:rsidR="00F9710B" w:rsidRPr="00DA76D0" w:rsidRDefault="00F9710B" w:rsidP="00744038">
            <w:pPr>
              <w:rPr>
                <w:szCs w:val="18"/>
              </w:rPr>
            </w:pPr>
          </w:p>
        </w:tc>
        <w:tc>
          <w:tcPr>
            <w:tcW w:w="5103" w:type="dxa"/>
            <w:tcBorders>
              <w:top w:val="single" w:sz="6" w:space="0" w:color="000000"/>
            </w:tcBorders>
          </w:tcPr>
          <w:p w14:paraId="25C6833F" w14:textId="77777777" w:rsidR="00F9710B" w:rsidRPr="00DA76D0" w:rsidRDefault="00F9710B" w:rsidP="00744038">
            <w:pPr>
              <w:rPr>
                <w:szCs w:val="18"/>
              </w:rPr>
            </w:pPr>
          </w:p>
        </w:tc>
        <w:tc>
          <w:tcPr>
            <w:tcW w:w="1701" w:type="dxa"/>
            <w:tcBorders>
              <w:top w:val="single" w:sz="6" w:space="0" w:color="000000"/>
            </w:tcBorders>
          </w:tcPr>
          <w:p w14:paraId="4BA5D882" w14:textId="77777777" w:rsidR="00F9710B" w:rsidRPr="00DA76D0" w:rsidRDefault="00F9710B" w:rsidP="00744038">
            <w:pPr>
              <w:rPr>
                <w:szCs w:val="18"/>
              </w:rPr>
            </w:pPr>
          </w:p>
        </w:tc>
      </w:tr>
    </w:tbl>
    <w:p w14:paraId="42AA395D" w14:textId="77777777" w:rsidR="009F1343" w:rsidRPr="00DA76D0" w:rsidRDefault="003007E3" w:rsidP="00856E2F">
      <w:pPr>
        <w:pStyle w:val="Inhoudsopgave10"/>
      </w:pPr>
      <w:r w:rsidRPr="00DA76D0">
        <w:br w:type="page"/>
      </w:r>
      <w:r w:rsidR="009F1343" w:rsidRPr="00DA76D0">
        <w:lastRenderedPageBreak/>
        <w:t>Inhoudsopgave</w:t>
      </w:r>
    </w:p>
    <w:p w14:paraId="6DA8B351" w14:textId="5125B636" w:rsidR="008C265A" w:rsidRDefault="00B4639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r w:rsidRPr="00DA76D0">
        <w:fldChar w:fldCharType="begin"/>
      </w:r>
      <w:r w:rsidRPr="00DA76D0">
        <w:instrText xml:space="preserve"> TOC \o "1-3" \h \z \u </w:instrText>
      </w:r>
      <w:r w:rsidRPr="00DA76D0">
        <w:fldChar w:fldCharType="separate"/>
      </w:r>
      <w:hyperlink w:anchor="_Toc504848335" w:history="1">
        <w:r w:rsidR="008C265A" w:rsidRPr="00F512AC">
          <w:rPr>
            <w:rStyle w:val="Hyperlink"/>
            <w:noProof/>
          </w:rPr>
          <w:t>1.</w:t>
        </w:r>
        <w:r w:rsidR="008C265A">
          <w:rPr>
            <w:rFonts w:asciiTheme="minorHAnsi" w:eastAsiaTheme="minorEastAsia" w:hAnsiTheme="minorHAnsi" w:cstheme="minorBidi"/>
            <w:b w:val="0"/>
            <w:bCs w:val="0"/>
            <w:caps w:val="0"/>
            <w:noProof/>
            <w:sz w:val="22"/>
            <w:szCs w:val="22"/>
            <w:lang w:eastAsia="nl-NL"/>
          </w:rPr>
          <w:tab/>
        </w:r>
        <w:r w:rsidR="008C265A" w:rsidRPr="00F512AC">
          <w:rPr>
            <w:rStyle w:val="Hyperlink"/>
            <w:noProof/>
          </w:rPr>
          <w:t>Inleiding</w:t>
        </w:r>
        <w:r w:rsidR="008C265A">
          <w:rPr>
            <w:noProof/>
            <w:webHidden/>
          </w:rPr>
          <w:tab/>
        </w:r>
        <w:r w:rsidR="008C265A">
          <w:rPr>
            <w:noProof/>
            <w:webHidden/>
          </w:rPr>
          <w:fldChar w:fldCharType="begin"/>
        </w:r>
        <w:r w:rsidR="008C265A">
          <w:rPr>
            <w:noProof/>
            <w:webHidden/>
          </w:rPr>
          <w:instrText xml:space="preserve"> PAGEREF _Toc504848335 \h </w:instrText>
        </w:r>
        <w:r w:rsidR="008C265A">
          <w:rPr>
            <w:noProof/>
            <w:webHidden/>
          </w:rPr>
        </w:r>
        <w:r w:rsidR="008C265A">
          <w:rPr>
            <w:noProof/>
            <w:webHidden/>
          </w:rPr>
          <w:fldChar w:fldCharType="separate"/>
        </w:r>
        <w:r w:rsidR="00204633">
          <w:rPr>
            <w:noProof/>
            <w:webHidden/>
          </w:rPr>
          <w:t>4</w:t>
        </w:r>
        <w:r w:rsidR="008C265A">
          <w:rPr>
            <w:noProof/>
            <w:webHidden/>
          </w:rPr>
          <w:fldChar w:fldCharType="end"/>
        </w:r>
      </w:hyperlink>
    </w:p>
    <w:p w14:paraId="7BF4198B" w14:textId="1034BF26"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36" w:history="1">
        <w:r w:rsidRPr="00F512AC">
          <w:rPr>
            <w:rStyle w:val="Hyperlink"/>
            <w:noProof/>
          </w:rPr>
          <w:t>1.1</w:t>
        </w:r>
        <w:r>
          <w:rPr>
            <w:rFonts w:asciiTheme="minorHAnsi" w:eastAsiaTheme="minorEastAsia" w:hAnsiTheme="minorHAnsi" w:cstheme="minorBidi"/>
            <w:smallCaps w:val="0"/>
            <w:noProof/>
            <w:sz w:val="22"/>
            <w:szCs w:val="22"/>
            <w:lang w:eastAsia="nl-NL"/>
          </w:rPr>
          <w:tab/>
        </w:r>
        <w:r w:rsidRPr="00F512AC">
          <w:rPr>
            <w:rStyle w:val="Hyperlink"/>
            <w:noProof/>
          </w:rPr>
          <w:t>Beknopte omschrijving</w:t>
        </w:r>
        <w:r>
          <w:rPr>
            <w:noProof/>
            <w:webHidden/>
          </w:rPr>
          <w:tab/>
        </w:r>
        <w:r>
          <w:rPr>
            <w:noProof/>
            <w:webHidden/>
          </w:rPr>
          <w:fldChar w:fldCharType="begin"/>
        </w:r>
        <w:r>
          <w:rPr>
            <w:noProof/>
            <w:webHidden/>
          </w:rPr>
          <w:instrText xml:space="preserve"> PAGEREF _Toc504848336 \h </w:instrText>
        </w:r>
        <w:r>
          <w:rPr>
            <w:noProof/>
            <w:webHidden/>
          </w:rPr>
        </w:r>
        <w:r>
          <w:rPr>
            <w:noProof/>
            <w:webHidden/>
          </w:rPr>
          <w:fldChar w:fldCharType="separate"/>
        </w:r>
        <w:r w:rsidR="00204633">
          <w:rPr>
            <w:noProof/>
            <w:webHidden/>
          </w:rPr>
          <w:t>4</w:t>
        </w:r>
        <w:r>
          <w:rPr>
            <w:noProof/>
            <w:webHidden/>
          </w:rPr>
          <w:fldChar w:fldCharType="end"/>
        </w:r>
      </w:hyperlink>
    </w:p>
    <w:p w14:paraId="5E84D1B8" w14:textId="5784A014"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37" w:history="1">
        <w:r w:rsidRPr="00F512AC">
          <w:rPr>
            <w:rStyle w:val="Hyperlink"/>
            <w:noProof/>
          </w:rPr>
          <w:t>1.2</w:t>
        </w:r>
        <w:r>
          <w:rPr>
            <w:rFonts w:asciiTheme="minorHAnsi" w:eastAsiaTheme="minorEastAsia" w:hAnsiTheme="minorHAnsi" w:cstheme="minorBidi"/>
            <w:smallCaps w:val="0"/>
            <w:noProof/>
            <w:sz w:val="22"/>
            <w:szCs w:val="22"/>
            <w:lang w:eastAsia="nl-NL"/>
          </w:rPr>
          <w:tab/>
        </w:r>
        <w:r w:rsidRPr="00F512AC">
          <w:rPr>
            <w:rStyle w:val="Hyperlink"/>
            <w:noProof/>
          </w:rPr>
          <w:t>Referenties</w:t>
        </w:r>
        <w:r>
          <w:rPr>
            <w:noProof/>
            <w:webHidden/>
          </w:rPr>
          <w:tab/>
        </w:r>
        <w:r>
          <w:rPr>
            <w:noProof/>
            <w:webHidden/>
          </w:rPr>
          <w:fldChar w:fldCharType="begin"/>
        </w:r>
        <w:r>
          <w:rPr>
            <w:noProof/>
            <w:webHidden/>
          </w:rPr>
          <w:instrText xml:space="preserve"> PAGEREF _Toc504848337 \h </w:instrText>
        </w:r>
        <w:r>
          <w:rPr>
            <w:noProof/>
            <w:webHidden/>
          </w:rPr>
        </w:r>
        <w:r>
          <w:rPr>
            <w:noProof/>
            <w:webHidden/>
          </w:rPr>
          <w:fldChar w:fldCharType="separate"/>
        </w:r>
        <w:r w:rsidR="00204633">
          <w:rPr>
            <w:noProof/>
            <w:webHidden/>
          </w:rPr>
          <w:t>4</w:t>
        </w:r>
        <w:r>
          <w:rPr>
            <w:noProof/>
            <w:webHidden/>
          </w:rPr>
          <w:fldChar w:fldCharType="end"/>
        </w:r>
      </w:hyperlink>
    </w:p>
    <w:p w14:paraId="286E7329" w14:textId="4A8F7AE3" w:rsidR="008C265A" w:rsidRDefault="008C265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338" w:history="1">
        <w:r w:rsidRPr="00F512AC">
          <w:rPr>
            <w:rStyle w:val="Hyperlink"/>
            <w:noProof/>
          </w:rPr>
          <w:t>2.</w:t>
        </w:r>
        <w:r>
          <w:rPr>
            <w:rFonts w:asciiTheme="minorHAnsi" w:eastAsiaTheme="minorEastAsia" w:hAnsiTheme="minorHAnsi" w:cstheme="minorBidi"/>
            <w:b w:val="0"/>
            <w:bCs w:val="0"/>
            <w:caps w:val="0"/>
            <w:noProof/>
            <w:sz w:val="22"/>
            <w:szCs w:val="22"/>
            <w:lang w:eastAsia="nl-NL"/>
          </w:rPr>
          <w:tab/>
        </w:r>
        <w:r w:rsidRPr="00F512AC">
          <w:rPr>
            <w:rStyle w:val="Hyperlink"/>
            <w:noProof/>
          </w:rPr>
          <w:t>Preconditie</w:t>
        </w:r>
        <w:r>
          <w:rPr>
            <w:noProof/>
            <w:webHidden/>
          </w:rPr>
          <w:tab/>
        </w:r>
        <w:r>
          <w:rPr>
            <w:noProof/>
            <w:webHidden/>
          </w:rPr>
          <w:fldChar w:fldCharType="begin"/>
        </w:r>
        <w:r>
          <w:rPr>
            <w:noProof/>
            <w:webHidden/>
          </w:rPr>
          <w:instrText xml:space="preserve"> PAGEREF _Toc504848338 \h </w:instrText>
        </w:r>
        <w:r>
          <w:rPr>
            <w:noProof/>
            <w:webHidden/>
          </w:rPr>
        </w:r>
        <w:r>
          <w:rPr>
            <w:noProof/>
            <w:webHidden/>
          </w:rPr>
          <w:fldChar w:fldCharType="separate"/>
        </w:r>
        <w:r w:rsidR="00204633">
          <w:rPr>
            <w:noProof/>
            <w:webHidden/>
          </w:rPr>
          <w:t>4</w:t>
        </w:r>
        <w:r>
          <w:rPr>
            <w:noProof/>
            <w:webHidden/>
          </w:rPr>
          <w:fldChar w:fldCharType="end"/>
        </w:r>
      </w:hyperlink>
    </w:p>
    <w:p w14:paraId="3044B447" w14:textId="6DA0D3F2" w:rsidR="008C265A" w:rsidRDefault="008C265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339" w:history="1">
        <w:r w:rsidRPr="00F512AC">
          <w:rPr>
            <w:rStyle w:val="Hyperlink"/>
            <w:noProof/>
          </w:rPr>
          <w:t>3.</w:t>
        </w:r>
        <w:r>
          <w:rPr>
            <w:rFonts w:asciiTheme="minorHAnsi" w:eastAsiaTheme="minorEastAsia" w:hAnsiTheme="minorHAnsi" w:cstheme="minorBidi"/>
            <w:b w:val="0"/>
            <w:bCs w:val="0"/>
            <w:caps w:val="0"/>
            <w:noProof/>
            <w:sz w:val="22"/>
            <w:szCs w:val="22"/>
            <w:lang w:eastAsia="nl-NL"/>
          </w:rPr>
          <w:tab/>
        </w:r>
        <w:r w:rsidRPr="00F512AC">
          <w:rPr>
            <w:rStyle w:val="Hyperlink"/>
            <w:noProof/>
          </w:rPr>
          <w:t>Regulier verloop</w:t>
        </w:r>
        <w:r>
          <w:rPr>
            <w:noProof/>
            <w:webHidden/>
          </w:rPr>
          <w:tab/>
        </w:r>
        <w:r>
          <w:rPr>
            <w:noProof/>
            <w:webHidden/>
          </w:rPr>
          <w:fldChar w:fldCharType="begin"/>
        </w:r>
        <w:r>
          <w:rPr>
            <w:noProof/>
            <w:webHidden/>
          </w:rPr>
          <w:instrText xml:space="preserve"> PAGEREF _Toc504848339 \h </w:instrText>
        </w:r>
        <w:r>
          <w:rPr>
            <w:noProof/>
            <w:webHidden/>
          </w:rPr>
        </w:r>
        <w:r>
          <w:rPr>
            <w:noProof/>
            <w:webHidden/>
          </w:rPr>
          <w:fldChar w:fldCharType="separate"/>
        </w:r>
        <w:r w:rsidR="00204633">
          <w:rPr>
            <w:noProof/>
            <w:webHidden/>
          </w:rPr>
          <w:t>4</w:t>
        </w:r>
        <w:r>
          <w:rPr>
            <w:noProof/>
            <w:webHidden/>
          </w:rPr>
          <w:fldChar w:fldCharType="end"/>
        </w:r>
      </w:hyperlink>
    </w:p>
    <w:p w14:paraId="56C4CD1A" w14:textId="05D14A08" w:rsidR="008C265A" w:rsidRDefault="008C265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340" w:history="1">
        <w:r w:rsidRPr="00F512AC">
          <w:rPr>
            <w:rStyle w:val="Hyperlink"/>
            <w:noProof/>
          </w:rPr>
          <w:t>4.</w:t>
        </w:r>
        <w:r>
          <w:rPr>
            <w:rFonts w:asciiTheme="minorHAnsi" w:eastAsiaTheme="minorEastAsia" w:hAnsiTheme="minorHAnsi" w:cstheme="minorBidi"/>
            <w:b w:val="0"/>
            <w:bCs w:val="0"/>
            <w:caps w:val="0"/>
            <w:noProof/>
            <w:sz w:val="22"/>
            <w:szCs w:val="22"/>
            <w:lang w:eastAsia="nl-NL"/>
          </w:rPr>
          <w:tab/>
        </w:r>
        <w:r w:rsidRPr="00F512AC">
          <w:rPr>
            <w:rStyle w:val="Hyperlink"/>
            <w:noProof/>
          </w:rPr>
          <w:t>Alternatief</w:t>
        </w:r>
        <w:r>
          <w:rPr>
            <w:noProof/>
            <w:webHidden/>
          </w:rPr>
          <w:tab/>
        </w:r>
        <w:r>
          <w:rPr>
            <w:noProof/>
            <w:webHidden/>
          </w:rPr>
          <w:fldChar w:fldCharType="begin"/>
        </w:r>
        <w:r>
          <w:rPr>
            <w:noProof/>
            <w:webHidden/>
          </w:rPr>
          <w:instrText xml:space="preserve"> PAGEREF _Toc504848340 \h </w:instrText>
        </w:r>
        <w:r>
          <w:rPr>
            <w:noProof/>
            <w:webHidden/>
          </w:rPr>
        </w:r>
        <w:r>
          <w:rPr>
            <w:noProof/>
            <w:webHidden/>
          </w:rPr>
          <w:fldChar w:fldCharType="separate"/>
        </w:r>
        <w:r w:rsidR="00204633">
          <w:rPr>
            <w:noProof/>
            <w:webHidden/>
          </w:rPr>
          <w:t>5</w:t>
        </w:r>
        <w:r>
          <w:rPr>
            <w:noProof/>
            <w:webHidden/>
          </w:rPr>
          <w:fldChar w:fldCharType="end"/>
        </w:r>
      </w:hyperlink>
    </w:p>
    <w:p w14:paraId="56FD38F5" w14:textId="4ABCC3B6"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1" w:history="1">
        <w:r w:rsidRPr="00F512AC">
          <w:rPr>
            <w:rStyle w:val="Hyperlink"/>
            <w:noProof/>
          </w:rPr>
          <w:t>4.1</w:t>
        </w:r>
        <w:r>
          <w:rPr>
            <w:rFonts w:asciiTheme="minorHAnsi" w:eastAsiaTheme="minorEastAsia" w:hAnsiTheme="minorHAnsi" w:cstheme="minorBidi"/>
            <w:smallCaps w:val="0"/>
            <w:noProof/>
            <w:sz w:val="22"/>
            <w:szCs w:val="22"/>
            <w:lang w:eastAsia="nl-NL"/>
          </w:rPr>
          <w:tab/>
        </w:r>
        <w:r w:rsidRPr="00F512AC">
          <w:rPr>
            <w:rStyle w:val="Hyperlink"/>
            <w:noProof/>
          </w:rPr>
          <w:t>Aanvullen kiezersbestand</w:t>
        </w:r>
        <w:r>
          <w:rPr>
            <w:noProof/>
            <w:webHidden/>
          </w:rPr>
          <w:tab/>
        </w:r>
        <w:r>
          <w:rPr>
            <w:noProof/>
            <w:webHidden/>
          </w:rPr>
          <w:fldChar w:fldCharType="begin"/>
        </w:r>
        <w:r>
          <w:rPr>
            <w:noProof/>
            <w:webHidden/>
          </w:rPr>
          <w:instrText xml:space="preserve"> PAGEREF _Toc504848341 \h </w:instrText>
        </w:r>
        <w:r>
          <w:rPr>
            <w:noProof/>
            <w:webHidden/>
          </w:rPr>
        </w:r>
        <w:r>
          <w:rPr>
            <w:noProof/>
            <w:webHidden/>
          </w:rPr>
          <w:fldChar w:fldCharType="separate"/>
        </w:r>
        <w:r w:rsidR="00204633">
          <w:rPr>
            <w:noProof/>
            <w:webHidden/>
          </w:rPr>
          <w:t>5</w:t>
        </w:r>
        <w:r>
          <w:rPr>
            <w:noProof/>
            <w:webHidden/>
          </w:rPr>
          <w:fldChar w:fldCharType="end"/>
        </w:r>
      </w:hyperlink>
    </w:p>
    <w:p w14:paraId="4B7EF907" w14:textId="76AA2E3B"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2" w:history="1">
        <w:r w:rsidRPr="00F512AC">
          <w:rPr>
            <w:rStyle w:val="Hyperlink"/>
            <w:noProof/>
          </w:rPr>
          <w:t>4.2</w:t>
        </w:r>
        <w:r>
          <w:rPr>
            <w:rFonts w:asciiTheme="minorHAnsi" w:eastAsiaTheme="minorEastAsia" w:hAnsiTheme="minorHAnsi" w:cstheme="minorBidi"/>
            <w:smallCaps w:val="0"/>
            <w:noProof/>
            <w:sz w:val="22"/>
            <w:szCs w:val="22"/>
            <w:lang w:eastAsia="nl-NL"/>
          </w:rPr>
          <w:tab/>
        </w:r>
        <w:r w:rsidRPr="00F512AC">
          <w:rPr>
            <w:rStyle w:val="Hyperlink"/>
            <w:noProof/>
          </w:rPr>
          <w:t>Verwijderen persoon uit kiezersbestand</w:t>
        </w:r>
        <w:r>
          <w:rPr>
            <w:noProof/>
            <w:webHidden/>
          </w:rPr>
          <w:tab/>
        </w:r>
        <w:r>
          <w:rPr>
            <w:noProof/>
            <w:webHidden/>
          </w:rPr>
          <w:fldChar w:fldCharType="begin"/>
        </w:r>
        <w:r>
          <w:rPr>
            <w:noProof/>
            <w:webHidden/>
          </w:rPr>
          <w:instrText xml:space="preserve"> PAGEREF _Toc504848342 \h </w:instrText>
        </w:r>
        <w:r>
          <w:rPr>
            <w:noProof/>
            <w:webHidden/>
          </w:rPr>
        </w:r>
        <w:r>
          <w:rPr>
            <w:noProof/>
            <w:webHidden/>
          </w:rPr>
          <w:fldChar w:fldCharType="separate"/>
        </w:r>
        <w:r w:rsidR="00204633">
          <w:rPr>
            <w:noProof/>
            <w:webHidden/>
          </w:rPr>
          <w:t>5</w:t>
        </w:r>
        <w:r>
          <w:rPr>
            <w:noProof/>
            <w:webHidden/>
          </w:rPr>
          <w:fldChar w:fldCharType="end"/>
        </w:r>
      </w:hyperlink>
    </w:p>
    <w:p w14:paraId="61245C34" w14:textId="4FC3ACDB"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3" w:history="1">
        <w:r w:rsidRPr="00F512AC">
          <w:rPr>
            <w:rStyle w:val="Hyperlink"/>
            <w:noProof/>
          </w:rPr>
          <w:t>4.3</w:t>
        </w:r>
        <w:r>
          <w:rPr>
            <w:rFonts w:asciiTheme="minorHAnsi" w:eastAsiaTheme="minorEastAsia" w:hAnsiTheme="minorHAnsi" w:cstheme="minorBidi"/>
            <w:smallCaps w:val="0"/>
            <w:noProof/>
            <w:sz w:val="22"/>
            <w:szCs w:val="22"/>
            <w:lang w:eastAsia="nl-NL"/>
          </w:rPr>
          <w:tab/>
        </w:r>
        <w:r w:rsidRPr="00F512AC">
          <w:rPr>
            <w:rStyle w:val="Hyperlink"/>
            <w:noProof/>
          </w:rPr>
          <w:t>Afhandelen vervangende of nieuwe stempas.</w:t>
        </w:r>
        <w:r>
          <w:rPr>
            <w:noProof/>
            <w:webHidden/>
          </w:rPr>
          <w:tab/>
        </w:r>
        <w:r>
          <w:rPr>
            <w:noProof/>
            <w:webHidden/>
          </w:rPr>
          <w:fldChar w:fldCharType="begin"/>
        </w:r>
        <w:r>
          <w:rPr>
            <w:noProof/>
            <w:webHidden/>
          </w:rPr>
          <w:instrText xml:space="preserve"> PAGEREF _Toc504848343 \h </w:instrText>
        </w:r>
        <w:r>
          <w:rPr>
            <w:noProof/>
            <w:webHidden/>
          </w:rPr>
        </w:r>
        <w:r>
          <w:rPr>
            <w:noProof/>
            <w:webHidden/>
          </w:rPr>
          <w:fldChar w:fldCharType="separate"/>
        </w:r>
        <w:r w:rsidR="00204633">
          <w:rPr>
            <w:noProof/>
            <w:webHidden/>
          </w:rPr>
          <w:t>5</w:t>
        </w:r>
        <w:r>
          <w:rPr>
            <w:noProof/>
            <w:webHidden/>
          </w:rPr>
          <w:fldChar w:fldCharType="end"/>
        </w:r>
      </w:hyperlink>
    </w:p>
    <w:p w14:paraId="4AF22EDA" w14:textId="306D9ACB"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4" w:history="1">
        <w:r w:rsidRPr="00F512AC">
          <w:rPr>
            <w:rStyle w:val="Hyperlink"/>
            <w:noProof/>
          </w:rPr>
          <w:t>4.4</w:t>
        </w:r>
        <w:r>
          <w:rPr>
            <w:rFonts w:asciiTheme="minorHAnsi" w:eastAsiaTheme="minorEastAsia" w:hAnsiTheme="minorHAnsi" w:cstheme="minorBidi"/>
            <w:smallCaps w:val="0"/>
            <w:noProof/>
            <w:sz w:val="22"/>
            <w:szCs w:val="22"/>
            <w:lang w:eastAsia="nl-NL"/>
          </w:rPr>
          <w:tab/>
        </w:r>
        <w:r w:rsidRPr="00F512AC">
          <w:rPr>
            <w:rStyle w:val="Hyperlink"/>
            <w:noProof/>
          </w:rPr>
          <w:t>Afhandelen intrekken stempassen.</w:t>
        </w:r>
        <w:r>
          <w:rPr>
            <w:noProof/>
            <w:webHidden/>
          </w:rPr>
          <w:tab/>
        </w:r>
        <w:r>
          <w:rPr>
            <w:noProof/>
            <w:webHidden/>
          </w:rPr>
          <w:fldChar w:fldCharType="begin"/>
        </w:r>
        <w:r>
          <w:rPr>
            <w:noProof/>
            <w:webHidden/>
          </w:rPr>
          <w:instrText xml:space="preserve"> PAGEREF _Toc504848344 \h </w:instrText>
        </w:r>
        <w:r>
          <w:rPr>
            <w:noProof/>
            <w:webHidden/>
          </w:rPr>
        </w:r>
        <w:r>
          <w:rPr>
            <w:noProof/>
            <w:webHidden/>
          </w:rPr>
          <w:fldChar w:fldCharType="separate"/>
        </w:r>
        <w:r w:rsidR="00204633">
          <w:rPr>
            <w:noProof/>
            <w:webHidden/>
          </w:rPr>
          <w:t>5</w:t>
        </w:r>
        <w:r>
          <w:rPr>
            <w:noProof/>
            <w:webHidden/>
          </w:rPr>
          <w:fldChar w:fldCharType="end"/>
        </w:r>
      </w:hyperlink>
    </w:p>
    <w:p w14:paraId="47FC339E" w14:textId="38F6B3E9"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5" w:history="1">
        <w:r w:rsidRPr="00F512AC">
          <w:rPr>
            <w:rStyle w:val="Hyperlink"/>
            <w:noProof/>
          </w:rPr>
          <w:t>4.5</w:t>
        </w:r>
        <w:r>
          <w:rPr>
            <w:rFonts w:asciiTheme="minorHAnsi" w:eastAsiaTheme="minorEastAsia" w:hAnsiTheme="minorHAnsi" w:cstheme="minorBidi"/>
            <w:smallCaps w:val="0"/>
            <w:noProof/>
            <w:sz w:val="22"/>
            <w:szCs w:val="22"/>
            <w:lang w:eastAsia="nl-NL"/>
          </w:rPr>
          <w:tab/>
        </w:r>
        <w:r w:rsidRPr="00F512AC">
          <w:rPr>
            <w:rStyle w:val="Hyperlink"/>
            <w:noProof/>
          </w:rPr>
          <w:t>Afhandelen aanvraag kiezerspas.</w:t>
        </w:r>
        <w:r>
          <w:rPr>
            <w:noProof/>
            <w:webHidden/>
          </w:rPr>
          <w:tab/>
        </w:r>
        <w:r>
          <w:rPr>
            <w:noProof/>
            <w:webHidden/>
          </w:rPr>
          <w:fldChar w:fldCharType="begin"/>
        </w:r>
        <w:r>
          <w:rPr>
            <w:noProof/>
            <w:webHidden/>
          </w:rPr>
          <w:instrText xml:space="preserve"> PAGEREF _Toc504848345 \h </w:instrText>
        </w:r>
        <w:r>
          <w:rPr>
            <w:noProof/>
            <w:webHidden/>
          </w:rPr>
        </w:r>
        <w:r>
          <w:rPr>
            <w:noProof/>
            <w:webHidden/>
          </w:rPr>
          <w:fldChar w:fldCharType="separate"/>
        </w:r>
        <w:r w:rsidR="00204633">
          <w:rPr>
            <w:noProof/>
            <w:webHidden/>
          </w:rPr>
          <w:t>5</w:t>
        </w:r>
        <w:r>
          <w:rPr>
            <w:noProof/>
            <w:webHidden/>
          </w:rPr>
          <w:fldChar w:fldCharType="end"/>
        </w:r>
      </w:hyperlink>
    </w:p>
    <w:p w14:paraId="315506BF" w14:textId="7C511B5F"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6" w:history="1">
        <w:r w:rsidRPr="00F512AC">
          <w:rPr>
            <w:rStyle w:val="Hyperlink"/>
            <w:noProof/>
          </w:rPr>
          <w:t>4.6</w:t>
        </w:r>
        <w:r>
          <w:rPr>
            <w:rFonts w:asciiTheme="minorHAnsi" w:eastAsiaTheme="minorEastAsia" w:hAnsiTheme="minorHAnsi" w:cstheme="minorBidi"/>
            <w:smallCaps w:val="0"/>
            <w:noProof/>
            <w:sz w:val="22"/>
            <w:szCs w:val="22"/>
            <w:lang w:eastAsia="nl-NL"/>
          </w:rPr>
          <w:tab/>
        </w:r>
        <w:r w:rsidRPr="00F512AC">
          <w:rPr>
            <w:rStyle w:val="Hyperlink"/>
            <w:noProof/>
          </w:rPr>
          <w:t>Afhandelen schriftelijk verzoek stem per volmacht.</w:t>
        </w:r>
        <w:r>
          <w:rPr>
            <w:noProof/>
            <w:webHidden/>
          </w:rPr>
          <w:tab/>
        </w:r>
        <w:r>
          <w:rPr>
            <w:noProof/>
            <w:webHidden/>
          </w:rPr>
          <w:fldChar w:fldCharType="begin"/>
        </w:r>
        <w:r>
          <w:rPr>
            <w:noProof/>
            <w:webHidden/>
          </w:rPr>
          <w:instrText xml:space="preserve"> PAGEREF _Toc504848346 \h </w:instrText>
        </w:r>
        <w:r>
          <w:rPr>
            <w:noProof/>
            <w:webHidden/>
          </w:rPr>
        </w:r>
        <w:r>
          <w:rPr>
            <w:noProof/>
            <w:webHidden/>
          </w:rPr>
          <w:fldChar w:fldCharType="separate"/>
        </w:r>
        <w:r w:rsidR="00204633">
          <w:rPr>
            <w:noProof/>
            <w:webHidden/>
          </w:rPr>
          <w:t>5</w:t>
        </w:r>
        <w:r>
          <w:rPr>
            <w:noProof/>
            <w:webHidden/>
          </w:rPr>
          <w:fldChar w:fldCharType="end"/>
        </w:r>
      </w:hyperlink>
    </w:p>
    <w:p w14:paraId="25F098C4" w14:textId="1D1CE510"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7" w:history="1">
        <w:r w:rsidRPr="00F512AC">
          <w:rPr>
            <w:rStyle w:val="Hyperlink"/>
            <w:noProof/>
          </w:rPr>
          <w:t>4.7</w:t>
        </w:r>
        <w:r>
          <w:rPr>
            <w:rFonts w:asciiTheme="minorHAnsi" w:eastAsiaTheme="minorEastAsia" w:hAnsiTheme="minorHAnsi" w:cstheme="minorBidi"/>
            <w:smallCaps w:val="0"/>
            <w:noProof/>
            <w:sz w:val="22"/>
            <w:szCs w:val="22"/>
            <w:lang w:eastAsia="nl-NL"/>
          </w:rPr>
          <w:tab/>
        </w:r>
        <w:r w:rsidRPr="00F512AC">
          <w:rPr>
            <w:rStyle w:val="Hyperlink"/>
            <w:noProof/>
          </w:rPr>
          <w:t>Afhandelen verzoek tot briefstemmen.</w:t>
        </w:r>
        <w:r>
          <w:rPr>
            <w:noProof/>
            <w:webHidden/>
          </w:rPr>
          <w:tab/>
        </w:r>
        <w:r>
          <w:rPr>
            <w:noProof/>
            <w:webHidden/>
          </w:rPr>
          <w:fldChar w:fldCharType="begin"/>
        </w:r>
        <w:r>
          <w:rPr>
            <w:noProof/>
            <w:webHidden/>
          </w:rPr>
          <w:instrText xml:space="preserve"> PAGEREF _Toc504848347 \h </w:instrText>
        </w:r>
        <w:r>
          <w:rPr>
            <w:noProof/>
            <w:webHidden/>
          </w:rPr>
        </w:r>
        <w:r>
          <w:rPr>
            <w:noProof/>
            <w:webHidden/>
          </w:rPr>
          <w:fldChar w:fldCharType="separate"/>
        </w:r>
        <w:r w:rsidR="00204633">
          <w:rPr>
            <w:noProof/>
            <w:webHidden/>
          </w:rPr>
          <w:t>5</w:t>
        </w:r>
        <w:r>
          <w:rPr>
            <w:noProof/>
            <w:webHidden/>
          </w:rPr>
          <w:fldChar w:fldCharType="end"/>
        </w:r>
      </w:hyperlink>
    </w:p>
    <w:p w14:paraId="1A2166B4" w14:textId="3A83599D"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8" w:history="1">
        <w:r w:rsidRPr="00F512AC">
          <w:rPr>
            <w:rStyle w:val="Hyperlink"/>
            <w:noProof/>
          </w:rPr>
          <w:t>4.8</w:t>
        </w:r>
        <w:r>
          <w:rPr>
            <w:rFonts w:asciiTheme="minorHAnsi" w:eastAsiaTheme="minorEastAsia" w:hAnsiTheme="minorHAnsi" w:cstheme="minorBidi"/>
            <w:smallCaps w:val="0"/>
            <w:noProof/>
            <w:sz w:val="22"/>
            <w:szCs w:val="22"/>
            <w:lang w:eastAsia="nl-NL"/>
          </w:rPr>
          <w:tab/>
        </w:r>
        <w:r w:rsidRPr="00F512AC">
          <w:rPr>
            <w:rStyle w:val="Hyperlink"/>
            <w:noProof/>
          </w:rPr>
          <w:t>Afhandelen verblijfstitelbestand komt te laat.</w:t>
        </w:r>
        <w:r>
          <w:rPr>
            <w:noProof/>
            <w:webHidden/>
          </w:rPr>
          <w:tab/>
        </w:r>
        <w:r>
          <w:rPr>
            <w:noProof/>
            <w:webHidden/>
          </w:rPr>
          <w:fldChar w:fldCharType="begin"/>
        </w:r>
        <w:r>
          <w:rPr>
            <w:noProof/>
            <w:webHidden/>
          </w:rPr>
          <w:instrText xml:space="preserve"> PAGEREF _Toc504848348 \h </w:instrText>
        </w:r>
        <w:r>
          <w:rPr>
            <w:noProof/>
            <w:webHidden/>
          </w:rPr>
        </w:r>
        <w:r>
          <w:rPr>
            <w:noProof/>
            <w:webHidden/>
          </w:rPr>
          <w:fldChar w:fldCharType="separate"/>
        </w:r>
        <w:r w:rsidR="00204633">
          <w:rPr>
            <w:noProof/>
            <w:webHidden/>
          </w:rPr>
          <w:t>6</w:t>
        </w:r>
        <w:r>
          <w:rPr>
            <w:noProof/>
            <w:webHidden/>
          </w:rPr>
          <w:fldChar w:fldCharType="end"/>
        </w:r>
      </w:hyperlink>
    </w:p>
    <w:p w14:paraId="0E6DD685" w14:textId="2E02697B"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49" w:history="1">
        <w:r w:rsidRPr="00F512AC">
          <w:rPr>
            <w:rStyle w:val="Hyperlink"/>
            <w:noProof/>
          </w:rPr>
          <w:t>4.9</w:t>
        </w:r>
        <w:r>
          <w:rPr>
            <w:rFonts w:asciiTheme="minorHAnsi" w:eastAsiaTheme="minorEastAsia" w:hAnsiTheme="minorHAnsi" w:cstheme="minorBidi"/>
            <w:smallCaps w:val="0"/>
            <w:noProof/>
            <w:sz w:val="22"/>
            <w:szCs w:val="22"/>
            <w:lang w:eastAsia="nl-NL"/>
          </w:rPr>
          <w:tab/>
        </w:r>
        <w:r w:rsidRPr="00F512AC">
          <w:rPr>
            <w:rStyle w:val="Hyperlink"/>
            <w:noProof/>
          </w:rPr>
          <w:t>Afhandelen herstel afdrukbestand.</w:t>
        </w:r>
        <w:r>
          <w:rPr>
            <w:noProof/>
            <w:webHidden/>
          </w:rPr>
          <w:tab/>
        </w:r>
        <w:r>
          <w:rPr>
            <w:noProof/>
            <w:webHidden/>
          </w:rPr>
          <w:fldChar w:fldCharType="begin"/>
        </w:r>
        <w:r>
          <w:rPr>
            <w:noProof/>
            <w:webHidden/>
          </w:rPr>
          <w:instrText xml:space="preserve"> PAGEREF _Toc504848349 \h </w:instrText>
        </w:r>
        <w:r>
          <w:rPr>
            <w:noProof/>
            <w:webHidden/>
          </w:rPr>
        </w:r>
        <w:r>
          <w:rPr>
            <w:noProof/>
            <w:webHidden/>
          </w:rPr>
          <w:fldChar w:fldCharType="separate"/>
        </w:r>
        <w:r w:rsidR="00204633">
          <w:rPr>
            <w:noProof/>
            <w:webHidden/>
          </w:rPr>
          <w:t>6</w:t>
        </w:r>
        <w:r>
          <w:rPr>
            <w:noProof/>
            <w:webHidden/>
          </w:rPr>
          <w:fldChar w:fldCharType="end"/>
        </w:r>
      </w:hyperlink>
    </w:p>
    <w:p w14:paraId="26CB589A" w14:textId="55B7A075" w:rsidR="008C265A" w:rsidRDefault="008C265A">
      <w:pPr>
        <w:pStyle w:val="Inhopg2"/>
        <w:tabs>
          <w:tab w:val="left" w:pos="1000"/>
          <w:tab w:val="right" w:leader="dot" w:pos="9350"/>
        </w:tabs>
        <w:rPr>
          <w:rFonts w:asciiTheme="minorHAnsi" w:eastAsiaTheme="minorEastAsia" w:hAnsiTheme="minorHAnsi" w:cstheme="minorBidi"/>
          <w:smallCaps w:val="0"/>
          <w:noProof/>
          <w:sz w:val="22"/>
          <w:szCs w:val="22"/>
          <w:lang w:eastAsia="nl-NL"/>
        </w:rPr>
      </w:pPr>
      <w:hyperlink w:anchor="_Toc504848350" w:history="1">
        <w:r w:rsidRPr="00F512AC">
          <w:rPr>
            <w:rStyle w:val="Hyperlink"/>
            <w:noProof/>
          </w:rPr>
          <w:t>4.10</w:t>
        </w:r>
        <w:r>
          <w:rPr>
            <w:rFonts w:asciiTheme="minorHAnsi" w:eastAsiaTheme="minorEastAsia" w:hAnsiTheme="minorHAnsi" w:cstheme="minorBidi"/>
            <w:smallCaps w:val="0"/>
            <w:noProof/>
            <w:sz w:val="22"/>
            <w:szCs w:val="22"/>
            <w:lang w:eastAsia="nl-NL"/>
          </w:rPr>
          <w:tab/>
        </w:r>
        <w:r w:rsidRPr="00F512AC">
          <w:rPr>
            <w:rStyle w:val="Hyperlink"/>
            <w:noProof/>
          </w:rPr>
          <w:t>Afhandelen Behandelaar bevestigt of accordeert niet.</w:t>
        </w:r>
        <w:r>
          <w:rPr>
            <w:noProof/>
            <w:webHidden/>
          </w:rPr>
          <w:tab/>
        </w:r>
        <w:r>
          <w:rPr>
            <w:noProof/>
            <w:webHidden/>
          </w:rPr>
          <w:fldChar w:fldCharType="begin"/>
        </w:r>
        <w:r>
          <w:rPr>
            <w:noProof/>
            <w:webHidden/>
          </w:rPr>
          <w:instrText xml:space="preserve"> PAGEREF _Toc504848350 \h </w:instrText>
        </w:r>
        <w:r>
          <w:rPr>
            <w:noProof/>
            <w:webHidden/>
          </w:rPr>
        </w:r>
        <w:r>
          <w:rPr>
            <w:noProof/>
            <w:webHidden/>
          </w:rPr>
          <w:fldChar w:fldCharType="separate"/>
        </w:r>
        <w:r w:rsidR="00204633">
          <w:rPr>
            <w:noProof/>
            <w:webHidden/>
          </w:rPr>
          <w:t>6</w:t>
        </w:r>
        <w:r>
          <w:rPr>
            <w:noProof/>
            <w:webHidden/>
          </w:rPr>
          <w:fldChar w:fldCharType="end"/>
        </w:r>
      </w:hyperlink>
    </w:p>
    <w:p w14:paraId="6212CCD5" w14:textId="38CADB4F" w:rsidR="008C265A" w:rsidRDefault="008C265A">
      <w:pPr>
        <w:pStyle w:val="Inhopg2"/>
        <w:tabs>
          <w:tab w:val="left" w:pos="1000"/>
          <w:tab w:val="right" w:leader="dot" w:pos="9350"/>
        </w:tabs>
        <w:rPr>
          <w:rFonts w:asciiTheme="minorHAnsi" w:eastAsiaTheme="minorEastAsia" w:hAnsiTheme="minorHAnsi" w:cstheme="minorBidi"/>
          <w:smallCaps w:val="0"/>
          <w:noProof/>
          <w:sz w:val="22"/>
          <w:szCs w:val="22"/>
          <w:lang w:eastAsia="nl-NL"/>
        </w:rPr>
      </w:pPr>
      <w:hyperlink w:anchor="_Toc504848351" w:history="1">
        <w:r w:rsidRPr="00F512AC">
          <w:rPr>
            <w:rStyle w:val="Hyperlink"/>
            <w:noProof/>
          </w:rPr>
          <w:t>4.11</w:t>
        </w:r>
        <w:r>
          <w:rPr>
            <w:rFonts w:asciiTheme="minorHAnsi" w:eastAsiaTheme="minorEastAsia" w:hAnsiTheme="minorHAnsi" w:cstheme="minorBidi"/>
            <w:smallCaps w:val="0"/>
            <w:noProof/>
            <w:sz w:val="22"/>
            <w:szCs w:val="22"/>
            <w:lang w:eastAsia="nl-NL"/>
          </w:rPr>
          <w:tab/>
        </w:r>
        <w:r w:rsidRPr="00F512AC">
          <w:rPr>
            <w:rStyle w:val="Hyperlink"/>
            <w:noProof/>
          </w:rPr>
          <w:t>Afhandeling indeling kiezers bij stembureaus mislukt.</w:t>
        </w:r>
        <w:r>
          <w:rPr>
            <w:noProof/>
            <w:webHidden/>
          </w:rPr>
          <w:tab/>
        </w:r>
        <w:r>
          <w:rPr>
            <w:noProof/>
            <w:webHidden/>
          </w:rPr>
          <w:fldChar w:fldCharType="begin"/>
        </w:r>
        <w:r>
          <w:rPr>
            <w:noProof/>
            <w:webHidden/>
          </w:rPr>
          <w:instrText xml:space="preserve"> PAGEREF _Toc504848351 \h </w:instrText>
        </w:r>
        <w:r>
          <w:rPr>
            <w:noProof/>
            <w:webHidden/>
          </w:rPr>
        </w:r>
        <w:r>
          <w:rPr>
            <w:noProof/>
            <w:webHidden/>
          </w:rPr>
          <w:fldChar w:fldCharType="separate"/>
        </w:r>
        <w:r w:rsidR="00204633">
          <w:rPr>
            <w:noProof/>
            <w:webHidden/>
          </w:rPr>
          <w:t>6</w:t>
        </w:r>
        <w:r>
          <w:rPr>
            <w:noProof/>
            <w:webHidden/>
          </w:rPr>
          <w:fldChar w:fldCharType="end"/>
        </w:r>
      </w:hyperlink>
    </w:p>
    <w:p w14:paraId="0648ECC3" w14:textId="5DF1E579" w:rsidR="008C265A" w:rsidRDefault="008C265A">
      <w:pPr>
        <w:pStyle w:val="Inhopg2"/>
        <w:tabs>
          <w:tab w:val="left" w:pos="1000"/>
          <w:tab w:val="right" w:leader="dot" w:pos="9350"/>
        </w:tabs>
        <w:rPr>
          <w:rFonts w:asciiTheme="minorHAnsi" w:eastAsiaTheme="minorEastAsia" w:hAnsiTheme="minorHAnsi" w:cstheme="minorBidi"/>
          <w:smallCaps w:val="0"/>
          <w:noProof/>
          <w:sz w:val="22"/>
          <w:szCs w:val="22"/>
          <w:lang w:eastAsia="nl-NL"/>
        </w:rPr>
      </w:pPr>
      <w:hyperlink w:anchor="_Toc504848352" w:history="1">
        <w:r w:rsidRPr="00F512AC">
          <w:rPr>
            <w:rStyle w:val="Hyperlink"/>
            <w:noProof/>
          </w:rPr>
          <w:t>4.12</w:t>
        </w:r>
        <w:r>
          <w:rPr>
            <w:rFonts w:asciiTheme="minorHAnsi" w:eastAsiaTheme="minorEastAsia" w:hAnsiTheme="minorHAnsi" w:cstheme="minorBidi"/>
            <w:smallCaps w:val="0"/>
            <w:noProof/>
            <w:sz w:val="22"/>
            <w:szCs w:val="22"/>
            <w:lang w:eastAsia="nl-NL"/>
          </w:rPr>
          <w:tab/>
        </w:r>
        <w:r w:rsidRPr="00F512AC">
          <w:rPr>
            <w:rStyle w:val="Hyperlink"/>
            <w:noProof/>
          </w:rPr>
          <w:t>Aanmaken en printen register ongeldige stempassen (ROS)</w:t>
        </w:r>
        <w:r>
          <w:rPr>
            <w:noProof/>
            <w:webHidden/>
          </w:rPr>
          <w:tab/>
        </w:r>
        <w:r>
          <w:rPr>
            <w:noProof/>
            <w:webHidden/>
          </w:rPr>
          <w:fldChar w:fldCharType="begin"/>
        </w:r>
        <w:r>
          <w:rPr>
            <w:noProof/>
            <w:webHidden/>
          </w:rPr>
          <w:instrText xml:space="preserve"> PAGEREF _Toc504848352 \h </w:instrText>
        </w:r>
        <w:r>
          <w:rPr>
            <w:noProof/>
            <w:webHidden/>
          </w:rPr>
        </w:r>
        <w:r>
          <w:rPr>
            <w:noProof/>
            <w:webHidden/>
          </w:rPr>
          <w:fldChar w:fldCharType="separate"/>
        </w:r>
        <w:r w:rsidR="00204633">
          <w:rPr>
            <w:noProof/>
            <w:webHidden/>
          </w:rPr>
          <w:t>6</w:t>
        </w:r>
        <w:r>
          <w:rPr>
            <w:noProof/>
            <w:webHidden/>
          </w:rPr>
          <w:fldChar w:fldCharType="end"/>
        </w:r>
      </w:hyperlink>
    </w:p>
    <w:p w14:paraId="36AF9F1A" w14:textId="4566E05B" w:rsidR="008C265A" w:rsidRDefault="008C265A">
      <w:pPr>
        <w:pStyle w:val="Inhopg2"/>
        <w:tabs>
          <w:tab w:val="left" w:pos="1000"/>
          <w:tab w:val="right" w:leader="dot" w:pos="9350"/>
        </w:tabs>
        <w:rPr>
          <w:rFonts w:asciiTheme="minorHAnsi" w:eastAsiaTheme="minorEastAsia" w:hAnsiTheme="minorHAnsi" w:cstheme="minorBidi"/>
          <w:smallCaps w:val="0"/>
          <w:noProof/>
          <w:sz w:val="22"/>
          <w:szCs w:val="22"/>
          <w:lang w:eastAsia="nl-NL"/>
        </w:rPr>
      </w:pPr>
      <w:hyperlink w:anchor="_Toc504848353" w:history="1">
        <w:r w:rsidRPr="00F512AC">
          <w:rPr>
            <w:rStyle w:val="Hyperlink"/>
            <w:noProof/>
          </w:rPr>
          <w:t>4.13</w:t>
        </w:r>
        <w:r>
          <w:rPr>
            <w:rFonts w:asciiTheme="minorHAnsi" w:eastAsiaTheme="minorEastAsia" w:hAnsiTheme="minorHAnsi" w:cstheme="minorBidi"/>
            <w:smallCaps w:val="0"/>
            <w:noProof/>
            <w:sz w:val="22"/>
            <w:szCs w:val="22"/>
            <w:lang w:eastAsia="nl-NL"/>
          </w:rPr>
          <w:tab/>
        </w:r>
        <w:r w:rsidRPr="00F512AC">
          <w:rPr>
            <w:rStyle w:val="Hyperlink"/>
            <w:noProof/>
          </w:rPr>
          <w:t>Afhandelen corrigeren verblijfstitel.</w:t>
        </w:r>
        <w:r>
          <w:rPr>
            <w:noProof/>
            <w:webHidden/>
          </w:rPr>
          <w:tab/>
        </w:r>
        <w:r>
          <w:rPr>
            <w:noProof/>
            <w:webHidden/>
          </w:rPr>
          <w:fldChar w:fldCharType="begin"/>
        </w:r>
        <w:r>
          <w:rPr>
            <w:noProof/>
            <w:webHidden/>
          </w:rPr>
          <w:instrText xml:space="preserve"> PAGEREF _Toc504848353 \h </w:instrText>
        </w:r>
        <w:r>
          <w:rPr>
            <w:noProof/>
            <w:webHidden/>
          </w:rPr>
        </w:r>
        <w:r>
          <w:rPr>
            <w:noProof/>
            <w:webHidden/>
          </w:rPr>
          <w:fldChar w:fldCharType="separate"/>
        </w:r>
        <w:r w:rsidR="00204633">
          <w:rPr>
            <w:noProof/>
            <w:webHidden/>
          </w:rPr>
          <w:t>6</w:t>
        </w:r>
        <w:r>
          <w:rPr>
            <w:noProof/>
            <w:webHidden/>
          </w:rPr>
          <w:fldChar w:fldCharType="end"/>
        </w:r>
      </w:hyperlink>
    </w:p>
    <w:p w14:paraId="0A776D02" w14:textId="72B29CDB" w:rsidR="008C265A" w:rsidRDefault="008C265A">
      <w:pPr>
        <w:pStyle w:val="Inhopg2"/>
        <w:tabs>
          <w:tab w:val="left" w:pos="1000"/>
          <w:tab w:val="right" w:leader="dot" w:pos="9350"/>
        </w:tabs>
        <w:rPr>
          <w:rFonts w:asciiTheme="minorHAnsi" w:eastAsiaTheme="minorEastAsia" w:hAnsiTheme="minorHAnsi" w:cstheme="minorBidi"/>
          <w:smallCaps w:val="0"/>
          <w:noProof/>
          <w:sz w:val="22"/>
          <w:szCs w:val="22"/>
          <w:lang w:eastAsia="nl-NL"/>
        </w:rPr>
      </w:pPr>
      <w:hyperlink w:anchor="_Toc504848354" w:history="1">
        <w:r w:rsidRPr="00F512AC">
          <w:rPr>
            <w:rStyle w:val="Hyperlink"/>
            <w:noProof/>
          </w:rPr>
          <w:t>4.14</w:t>
        </w:r>
        <w:r>
          <w:rPr>
            <w:rFonts w:asciiTheme="minorHAnsi" w:eastAsiaTheme="minorEastAsia" w:hAnsiTheme="minorHAnsi" w:cstheme="minorBidi"/>
            <w:smallCaps w:val="0"/>
            <w:noProof/>
            <w:sz w:val="22"/>
            <w:szCs w:val="22"/>
            <w:lang w:eastAsia="nl-NL"/>
          </w:rPr>
          <w:tab/>
        </w:r>
        <w:r w:rsidRPr="00F512AC">
          <w:rPr>
            <w:rStyle w:val="Hyperlink"/>
            <w:noProof/>
          </w:rPr>
          <w:t>Afhandelen printen mislukt</w:t>
        </w:r>
        <w:r>
          <w:rPr>
            <w:noProof/>
            <w:webHidden/>
          </w:rPr>
          <w:tab/>
        </w:r>
        <w:r>
          <w:rPr>
            <w:noProof/>
            <w:webHidden/>
          </w:rPr>
          <w:fldChar w:fldCharType="begin"/>
        </w:r>
        <w:r>
          <w:rPr>
            <w:noProof/>
            <w:webHidden/>
          </w:rPr>
          <w:instrText xml:space="preserve"> PAGEREF _Toc504848354 \h </w:instrText>
        </w:r>
        <w:r>
          <w:rPr>
            <w:noProof/>
            <w:webHidden/>
          </w:rPr>
        </w:r>
        <w:r>
          <w:rPr>
            <w:noProof/>
            <w:webHidden/>
          </w:rPr>
          <w:fldChar w:fldCharType="separate"/>
        </w:r>
        <w:r w:rsidR="00204633">
          <w:rPr>
            <w:noProof/>
            <w:webHidden/>
          </w:rPr>
          <w:t>6</w:t>
        </w:r>
        <w:r>
          <w:rPr>
            <w:noProof/>
            <w:webHidden/>
          </w:rPr>
          <w:fldChar w:fldCharType="end"/>
        </w:r>
      </w:hyperlink>
    </w:p>
    <w:p w14:paraId="229DA0EC" w14:textId="135DC048" w:rsidR="008C265A" w:rsidRDefault="008C265A">
      <w:pPr>
        <w:pStyle w:val="Inhopg2"/>
        <w:tabs>
          <w:tab w:val="left" w:pos="1000"/>
          <w:tab w:val="right" w:leader="dot" w:pos="9350"/>
        </w:tabs>
        <w:rPr>
          <w:rFonts w:asciiTheme="minorHAnsi" w:eastAsiaTheme="minorEastAsia" w:hAnsiTheme="minorHAnsi" w:cstheme="minorBidi"/>
          <w:smallCaps w:val="0"/>
          <w:noProof/>
          <w:sz w:val="22"/>
          <w:szCs w:val="22"/>
          <w:lang w:eastAsia="nl-NL"/>
        </w:rPr>
      </w:pPr>
      <w:hyperlink w:anchor="_Toc504848355" w:history="1">
        <w:r w:rsidRPr="00F512AC">
          <w:rPr>
            <w:rStyle w:val="Hyperlink"/>
            <w:noProof/>
          </w:rPr>
          <w:t>4.15</w:t>
        </w:r>
        <w:r>
          <w:rPr>
            <w:rFonts w:asciiTheme="minorHAnsi" w:eastAsiaTheme="minorEastAsia" w:hAnsiTheme="minorHAnsi" w:cstheme="minorBidi"/>
            <w:smallCaps w:val="0"/>
            <w:noProof/>
            <w:sz w:val="22"/>
            <w:szCs w:val="22"/>
            <w:lang w:eastAsia="nl-NL"/>
          </w:rPr>
          <w:tab/>
        </w:r>
        <w:r w:rsidRPr="00F512AC">
          <w:rPr>
            <w:rStyle w:val="Hyperlink"/>
            <w:noProof/>
          </w:rPr>
          <w:t>Afhandelen creëren document mislukt</w:t>
        </w:r>
        <w:r>
          <w:rPr>
            <w:noProof/>
            <w:webHidden/>
          </w:rPr>
          <w:tab/>
        </w:r>
        <w:r>
          <w:rPr>
            <w:noProof/>
            <w:webHidden/>
          </w:rPr>
          <w:fldChar w:fldCharType="begin"/>
        </w:r>
        <w:r>
          <w:rPr>
            <w:noProof/>
            <w:webHidden/>
          </w:rPr>
          <w:instrText xml:space="preserve"> PAGEREF _Toc504848355 \h </w:instrText>
        </w:r>
        <w:r>
          <w:rPr>
            <w:noProof/>
            <w:webHidden/>
          </w:rPr>
        </w:r>
        <w:r>
          <w:rPr>
            <w:noProof/>
            <w:webHidden/>
          </w:rPr>
          <w:fldChar w:fldCharType="separate"/>
        </w:r>
        <w:r w:rsidR="00204633">
          <w:rPr>
            <w:noProof/>
            <w:webHidden/>
          </w:rPr>
          <w:t>7</w:t>
        </w:r>
        <w:r>
          <w:rPr>
            <w:noProof/>
            <w:webHidden/>
          </w:rPr>
          <w:fldChar w:fldCharType="end"/>
        </w:r>
      </w:hyperlink>
    </w:p>
    <w:p w14:paraId="1433443F" w14:textId="1CF5C63D" w:rsidR="008C265A" w:rsidRDefault="008C265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356" w:history="1">
        <w:r w:rsidRPr="00F512AC">
          <w:rPr>
            <w:rStyle w:val="Hyperlink"/>
            <w:noProof/>
          </w:rPr>
          <w:t>5.</w:t>
        </w:r>
        <w:r>
          <w:rPr>
            <w:rFonts w:asciiTheme="minorHAnsi" w:eastAsiaTheme="minorEastAsia" w:hAnsiTheme="minorHAnsi" w:cstheme="minorBidi"/>
            <w:b w:val="0"/>
            <w:bCs w:val="0"/>
            <w:caps w:val="0"/>
            <w:noProof/>
            <w:sz w:val="22"/>
            <w:szCs w:val="22"/>
            <w:lang w:eastAsia="nl-NL"/>
          </w:rPr>
          <w:tab/>
        </w:r>
        <w:r w:rsidRPr="00F512AC">
          <w:rPr>
            <w:rStyle w:val="Hyperlink"/>
            <w:noProof/>
          </w:rPr>
          <w:t>Postcondities</w:t>
        </w:r>
        <w:r>
          <w:rPr>
            <w:noProof/>
            <w:webHidden/>
          </w:rPr>
          <w:tab/>
        </w:r>
        <w:r>
          <w:rPr>
            <w:noProof/>
            <w:webHidden/>
          </w:rPr>
          <w:fldChar w:fldCharType="begin"/>
        </w:r>
        <w:r>
          <w:rPr>
            <w:noProof/>
            <w:webHidden/>
          </w:rPr>
          <w:instrText xml:space="preserve"> PAGEREF _Toc504848356 \h </w:instrText>
        </w:r>
        <w:r>
          <w:rPr>
            <w:noProof/>
            <w:webHidden/>
          </w:rPr>
        </w:r>
        <w:r>
          <w:rPr>
            <w:noProof/>
            <w:webHidden/>
          </w:rPr>
          <w:fldChar w:fldCharType="separate"/>
        </w:r>
        <w:r w:rsidR="00204633">
          <w:rPr>
            <w:noProof/>
            <w:webHidden/>
          </w:rPr>
          <w:t>7</w:t>
        </w:r>
        <w:r>
          <w:rPr>
            <w:noProof/>
            <w:webHidden/>
          </w:rPr>
          <w:fldChar w:fldCharType="end"/>
        </w:r>
      </w:hyperlink>
    </w:p>
    <w:p w14:paraId="0DCDD572" w14:textId="1BFF1A8D" w:rsidR="008C265A" w:rsidRDefault="008C265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357" w:history="1">
        <w:r w:rsidRPr="00F512AC">
          <w:rPr>
            <w:rStyle w:val="Hyperlink"/>
            <w:noProof/>
          </w:rPr>
          <w:t>6.</w:t>
        </w:r>
        <w:r>
          <w:rPr>
            <w:rFonts w:asciiTheme="minorHAnsi" w:eastAsiaTheme="minorEastAsia" w:hAnsiTheme="minorHAnsi" w:cstheme="minorBidi"/>
            <w:b w:val="0"/>
            <w:bCs w:val="0"/>
            <w:caps w:val="0"/>
            <w:noProof/>
            <w:sz w:val="22"/>
            <w:szCs w:val="22"/>
            <w:lang w:eastAsia="nl-NL"/>
          </w:rPr>
          <w:tab/>
        </w:r>
        <w:r w:rsidRPr="00F512AC">
          <w:rPr>
            <w:rStyle w:val="Hyperlink"/>
            <w:noProof/>
          </w:rPr>
          <w:t>Subflows</w:t>
        </w:r>
        <w:r>
          <w:rPr>
            <w:noProof/>
            <w:webHidden/>
          </w:rPr>
          <w:tab/>
        </w:r>
        <w:r>
          <w:rPr>
            <w:noProof/>
            <w:webHidden/>
          </w:rPr>
          <w:fldChar w:fldCharType="begin"/>
        </w:r>
        <w:r>
          <w:rPr>
            <w:noProof/>
            <w:webHidden/>
          </w:rPr>
          <w:instrText xml:space="preserve"> PAGEREF _Toc504848357 \h </w:instrText>
        </w:r>
        <w:r>
          <w:rPr>
            <w:noProof/>
            <w:webHidden/>
          </w:rPr>
        </w:r>
        <w:r>
          <w:rPr>
            <w:noProof/>
            <w:webHidden/>
          </w:rPr>
          <w:fldChar w:fldCharType="separate"/>
        </w:r>
        <w:r w:rsidR="00204633">
          <w:rPr>
            <w:noProof/>
            <w:webHidden/>
          </w:rPr>
          <w:t>7</w:t>
        </w:r>
        <w:r>
          <w:rPr>
            <w:noProof/>
            <w:webHidden/>
          </w:rPr>
          <w:fldChar w:fldCharType="end"/>
        </w:r>
      </w:hyperlink>
    </w:p>
    <w:p w14:paraId="2C821E81" w14:textId="34EB213E" w:rsidR="008C265A" w:rsidRDefault="008C265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358" w:history="1">
        <w:r w:rsidRPr="00F512AC">
          <w:rPr>
            <w:rStyle w:val="Hyperlink"/>
            <w:noProof/>
          </w:rPr>
          <w:t>7.</w:t>
        </w:r>
        <w:r>
          <w:rPr>
            <w:rFonts w:asciiTheme="minorHAnsi" w:eastAsiaTheme="minorEastAsia" w:hAnsiTheme="minorHAnsi" w:cstheme="minorBidi"/>
            <w:b w:val="0"/>
            <w:bCs w:val="0"/>
            <w:caps w:val="0"/>
            <w:noProof/>
            <w:sz w:val="22"/>
            <w:szCs w:val="22"/>
            <w:lang w:eastAsia="nl-NL"/>
          </w:rPr>
          <w:tab/>
        </w:r>
        <w:r w:rsidRPr="00F512AC">
          <w:rPr>
            <w:rStyle w:val="Hyperlink"/>
            <w:noProof/>
          </w:rPr>
          <w:t>Speciale Requirements</w:t>
        </w:r>
        <w:r>
          <w:rPr>
            <w:noProof/>
            <w:webHidden/>
          </w:rPr>
          <w:tab/>
        </w:r>
        <w:r>
          <w:rPr>
            <w:noProof/>
            <w:webHidden/>
          </w:rPr>
          <w:fldChar w:fldCharType="begin"/>
        </w:r>
        <w:r>
          <w:rPr>
            <w:noProof/>
            <w:webHidden/>
          </w:rPr>
          <w:instrText xml:space="preserve"> PAGEREF _Toc504848358 \h </w:instrText>
        </w:r>
        <w:r>
          <w:rPr>
            <w:noProof/>
            <w:webHidden/>
          </w:rPr>
        </w:r>
        <w:r>
          <w:rPr>
            <w:noProof/>
            <w:webHidden/>
          </w:rPr>
          <w:fldChar w:fldCharType="separate"/>
        </w:r>
        <w:r w:rsidR="00204633">
          <w:rPr>
            <w:noProof/>
            <w:webHidden/>
          </w:rPr>
          <w:t>7</w:t>
        </w:r>
        <w:r>
          <w:rPr>
            <w:noProof/>
            <w:webHidden/>
          </w:rPr>
          <w:fldChar w:fldCharType="end"/>
        </w:r>
      </w:hyperlink>
    </w:p>
    <w:p w14:paraId="16D8F529" w14:textId="7B83C077" w:rsidR="008C265A" w:rsidRDefault="008C265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359" w:history="1">
        <w:r w:rsidRPr="00F512AC">
          <w:rPr>
            <w:rStyle w:val="Hyperlink"/>
            <w:noProof/>
          </w:rPr>
          <w:t>7.1</w:t>
        </w:r>
        <w:r>
          <w:rPr>
            <w:rFonts w:asciiTheme="minorHAnsi" w:eastAsiaTheme="minorEastAsia" w:hAnsiTheme="minorHAnsi" w:cstheme="minorBidi"/>
            <w:smallCaps w:val="0"/>
            <w:noProof/>
            <w:sz w:val="22"/>
            <w:szCs w:val="22"/>
            <w:lang w:eastAsia="nl-NL"/>
          </w:rPr>
          <w:tab/>
        </w:r>
        <w:r w:rsidRPr="00F512AC">
          <w:rPr>
            <w:rStyle w:val="Hyperlink"/>
            <w:noProof/>
          </w:rPr>
          <w:t>Bepaling kiesgerechtigheid</w:t>
        </w:r>
        <w:r>
          <w:rPr>
            <w:noProof/>
            <w:webHidden/>
          </w:rPr>
          <w:tab/>
        </w:r>
        <w:r>
          <w:rPr>
            <w:noProof/>
            <w:webHidden/>
          </w:rPr>
          <w:fldChar w:fldCharType="begin"/>
        </w:r>
        <w:r>
          <w:rPr>
            <w:noProof/>
            <w:webHidden/>
          </w:rPr>
          <w:instrText xml:space="preserve"> PAGEREF _Toc504848359 \h </w:instrText>
        </w:r>
        <w:r>
          <w:rPr>
            <w:noProof/>
            <w:webHidden/>
          </w:rPr>
        </w:r>
        <w:r>
          <w:rPr>
            <w:noProof/>
            <w:webHidden/>
          </w:rPr>
          <w:fldChar w:fldCharType="separate"/>
        </w:r>
        <w:r w:rsidR="00204633">
          <w:rPr>
            <w:noProof/>
            <w:webHidden/>
          </w:rPr>
          <w:t>7</w:t>
        </w:r>
        <w:r>
          <w:rPr>
            <w:noProof/>
            <w:webHidden/>
          </w:rPr>
          <w:fldChar w:fldCharType="end"/>
        </w:r>
      </w:hyperlink>
    </w:p>
    <w:p w14:paraId="1C41E583" w14:textId="0982253E" w:rsidR="008C265A" w:rsidRDefault="008C265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360" w:history="1">
        <w:r w:rsidRPr="00F512AC">
          <w:rPr>
            <w:rStyle w:val="Hyperlink"/>
            <w:noProof/>
          </w:rPr>
          <w:t>8.</w:t>
        </w:r>
        <w:r>
          <w:rPr>
            <w:rFonts w:asciiTheme="minorHAnsi" w:eastAsiaTheme="minorEastAsia" w:hAnsiTheme="minorHAnsi" w:cstheme="minorBidi"/>
            <w:b w:val="0"/>
            <w:bCs w:val="0"/>
            <w:caps w:val="0"/>
            <w:noProof/>
            <w:sz w:val="22"/>
            <w:szCs w:val="22"/>
            <w:lang w:eastAsia="nl-NL"/>
          </w:rPr>
          <w:tab/>
        </w:r>
        <w:r w:rsidRPr="00F512AC">
          <w:rPr>
            <w:rStyle w:val="Hyperlink"/>
            <w:noProof/>
          </w:rPr>
          <w:t>Publieke Extension Points</w:t>
        </w:r>
        <w:r>
          <w:rPr>
            <w:noProof/>
            <w:webHidden/>
          </w:rPr>
          <w:tab/>
        </w:r>
        <w:r>
          <w:rPr>
            <w:noProof/>
            <w:webHidden/>
          </w:rPr>
          <w:fldChar w:fldCharType="begin"/>
        </w:r>
        <w:r>
          <w:rPr>
            <w:noProof/>
            <w:webHidden/>
          </w:rPr>
          <w:instrText xml:space="preserve"> PAGEREF _Toc504848360 \h </w:instrText>
        </w:r>
        <w:r>
          <w:rPr>
            <w:noProof/>
            <w:webHidden/>
          </w:rPr>
        </w:r>
        <w:r>
          <w:rPr>
            <w:noProof/>
            <w:webHidden/>
          </w:rPr>
          <w:fldChar w:fldCharType="separate"/>
        </w:r>
        <w:r w:rsidR="00204633">
          <w:rPr>
            <w:noProof/>
            <w:webHidden/>
          </w:rPr>
          <w:t>7</w:t>
        </w:r>
        <w:r>
          <w:rPr>
            <w:noProof/>
            <w:webHidden/>
          </w:rPr>
          <w:fldChar w:fldCharType="end"/>
        </w:r>
      </w:hyperlink>
    </w:p>
    <w:p w14:paraId="5DF87909" w14:textId="478252A1" w:rsidR="00052CD1" w:rsidRPr="00DA76D0" w:rsidRDefault="00B4639C" w:rsidP="005F595E">
      <w:pPr>
        <w:pStyle w:val="Titel"/>
        <w:suppressAutoHyphens w:val="0"/>
        <w:ind w:left="720"/>
        <w:rPr>
          <w:rFonts w:ascii="Times New Roman" w:hAnsi="Times New Roman"/>
          <w:sz w:val="20"/>
        </w:rPr>
      </w:pPr>
      <w:r w:rsidRPr="00DA76D0">
        <w:rPr>
          <w:rFonts w:ascii="Times New Roman" w:hAnsi="Times New Roman"/>
          <w:sz w:val="20"/>
        </w:rPr>
        <w:fldChar w:fldCharType="end"/>
      </w:r>
    </w:p>
    <w:p w14:paraId="20483EE4" w14:textId="77777777" w:rsidR="008F5067" w:rsidRPr="00DA76D0" w:rsidRDefault="00052CD1" w:rsidP="008F5067">
      <w:pPr>
        <w:pStyle w:val="Kop1"/>
        <w:rPr>
          <w:lang w:val="nl-NL"/>
        </w:rPr>
      </w:pPr>
      <w:r w:rsidRPr="00DA76D0">
        <w:rPr>
          <w:lang w:val="nl-NL"/>
        </w:rPr>
        <w:br w:type="page"/>
      </w:r>
      <w:bookmarkStart w:id="0" w:name="_Toc242860194"/>
      <w:bookmarkStart w:id="1" w:name="_Toc242860226"/>
      <w:bookmarkStart w:id="2" w:name="_Toc242860252"/>
      <w:bookmarkStart w:id="3" w:name="_Toc242860303"/>
      <w:bookmarkStart w:id="4" w:name="_Toc242860309"/>
      <w:bookmarkStart w:id="5" w:name="_Toc242860334"/>
      <w:bookmarkStart w:id="6" w:name="_Toc246384108"/>
      <w:bookmarkStart w:id="7" w:name="_Toc246384141"/>
      <w:bookmarkStart w:id="8" w:name="_Toc504848335"/>
      <w:bookmarkEnd w:id="0"/>
      <w:bookmarkEnd w:id="1"/>
      <w:bookmarkEnd w:id="2"/>
      <w:bookmarkEnd w:id="3"/>
      <w:bookmarkEnd w:id="4"/>
      <w:bookmarkEnd w:id="5"/>
      <w:r w:rsidR="008F5067" w:rsidRPr="00DA76D0">
        <w:rPr>
          <w:lang w:val="nl-NL"/>
        </w:rPr>
        <w:lastRenderedPageBreak/>
        <w:t>Inleiding</w:t>
      </w:r>
      <w:bookmarkEnd w:id="6"/>
      <w:bookmarkEnd w:id="7"/>
      <w:bookmarkEnd w:id="8"/>
    </w:p>
    <w:p w14:paraId="0EA16488" w14:textId="77777777" w:rsidR="008F5067" w:rsidRPr="00DA76D0" w:rsidRDefault="00C03331" w:rsidP="008F5067">
      <w:pPr>
        <w:pStyle w:val="Kop2"/>
        <w:rPr>
          <w:lang w:val="nl-NL"/>
        </w:rPr>
      </w:pPr>
      <w:bookmarkStart w:id="9" w:name="_Toc504848336"/>
      <w:r w:rsidRPr="00DA76D0">
        <w:rPr>
          <w:lang w:val="nl-NL"/>
        </w:rPr>
        <w:t>Beknopte omschrijving</w:t>
      </w:r>
      <w:bookmarkEnd w:id="9"/>
    </w:p>
    <w:p w14:paraId="609A759E" w14:textId="77777777" w:rsidR="0079387E" w:rsidRDefault="00AB6757" w:rsidP="003F42DE">
      <w:pPr>
        <w:pStyle w:val="Plattetekst"/>
        <w:rPr>
          <w:rFonts w:ascii="Verdana" w:hAnsi="Verdana"/>
          <w:sz w:val="18"/>
          <w:szCs w:val="18"/>
        </w:rPr>
      </w:pPr>
      <w:r w:rsidRPr="000E7BA7">
        <w:rPr>
          <w:rFonts w:ascii="Verdana" w:hAnsi="Verdana"/>
          <w:sz w:val="18"/>
          <w:szCs w:val="18"/>
        </w:rPr>
        <w:t xml:space="preserve">Met deze use case kan een </w:t>
      </w:r>
      <w:r>
        <w:rPr>
          <w:rFonts w:ascii="Verdana" w:hAnsi="Verdana"/>
          <w:i/>
          <w:sz w:val="18"/>
          <w:szCs w:val="18"/>
        </w:rPr>
        <w:t>Behandelaar</w:t>
      </w:r>
      <w:r w:rsidRPr="000E7BA7">
        <w:rPr>
          <w:rFonts w:ascii="Verdana" w:hAnsi="Verdana"/>
          <w:sz w:val="18"/>
          <w:szCs w:val="18"/>
        </w:rPr>
        <w:t xml:space="preserve"> </w:t>
      </w:r>
      <w:r>
        <w:rPr>
          <w:rFonts w:ascii="Verdana" w:hAnsi="Verdana"/>
          <w:sz w:val="18"/>
          <w:szCs w:val="18"/>
        </w:rPr>
        <w:t xml:space="preserve">het </w:t>
      </w:r>
      <w:r w:rsidRPr="009320C6">
        <w:rPr>
          <w:rFonts w:ascii="Verdana" w:hAnsi="Verdana"/>
          <w:b/>
          <w:sz w:val="18"/>
          <w:szCs w:val="18"/>
        </w:rPr>
        <w:t>kiezersregister</w:t>
      </w:r>
      <w:r w:rsidRPr="009320C6">
        <w:rPr>
          <w:rFonts w:ascii="Verdana" w:hAnsi="Verdana"/>
          <w:sz w:val="18"/>
          <w:szCs w:val="18"/>
        </w:rPr>
        <w:t xml:space="preserve"> </w:t>
      </w:r>
      <w:r>
        <w:rPr>
          <w:rFonts w:ascii="Verdana" w:hAnsi="Verdana"/>
          <w:sz w:val="18"/>
          <w:szCs w:val="18"/>
        </w:rPr>
        <w:t>onderhouden</w:t>
      </w:r>
      <w:r w:rsidR="003E28CC">
        <w:rPr>
          <w:rFonts w:ascii="Verdana" w:hAnsi="Verdana"/>
          <w:sz w:val="18"/>
          <w:szCs w:val="18"/>
        </w:rPr>
        <w:t xml:space="preserve"> bij een </w:t>
      </w:r>
      <w:r w:rsidR="003E28CC" w:rsidRPr="003E28CC">
        <w:rPr>
          <w:rFonts w:ascii="Verdana" w:hAnsi="Verdana"/>
          <w:b/>
          <w:sz w:val="18"/>
          <w:szCs w:val="18"/>
        </w:rPr>
        <w:t>verkiezing</w:t>
      </w:r>
      <w:r>
        <w:rPr>
          <w:rFonts w:ascii="Verdana" w:hAnsi="Verdana"/>
          <w:sz w:val="18"/>
          <w:szCs w:val="18"/>
        </w:rPr>
        <w:t>.</w:t>
      </w:r>
    </w:p>
    <w:p w14:paraId="209F21CA" w14:textId="77777777" w:rsidR="00AB6757" w:rsidRPr="00B60FF6" w:rsidRDefault="00AB6757" w:rsidP="00AB6757">
      <w:pPr>
        <w:pStyle w:val="Plattetekst"/>
        <w:rPr>
          <w:rFonts w:ascii="Verdana" w:hAnsi="Verdana"/>
          <w:sz w:val="18"/>
          <w:szCs w:val="18"/>
          <w:lang w:val="nl"/>
        </w:rPr>
      </w:pPr>
      <w:r>
        <w:rPr>
          <w:rFonts w:ascii="Verdana" w:hAnsi="Verdana"/>
          <w:sz w:val="18"/>
          <w:szCs w:val="18"/>
          <w:lang w:val="nl"/>
        </w:rPr>
        <w:t xml:space="preserve">De use case </w:t>
      </w:r>
      <w:r w:rsidRPr="00B60FF6">
        <w:rPr>
          <w:rFonts w:ascii="Verdana" w:hAnsi="Verdana"/>
          <w:sz w:val="18"/>
          <w:szCs w:val="18"/>
          <w:lang w:val="nl"/>
        </w:rPr>
        <w:t>biedt de volgende mogelijkheden:</w:t>
      </w:r>
    </w:p>
    <w:p w14:paraId="13E011BC" w14:textId="77777777" w:rsidR="00AB6757" w:rsidRDefault="00AB6757" w:rsidP="00CA48E3">
      <w:pPr>
        <w:pStyle w:val="Plattetekst"/>
        <w:numPr>
          <w:ilvl w:val="2"/>
          <w:numId w:val="11"/>
        </w:numPr>
        <w:rPr>
          <w:rFonts w:ascii="Verdana" w:hAnsi="Verdana"/>
          <w:sz w:val="18"/>
          <w:szCs w:val="18"/>
        </w:rPr>
      </w:pPr>
      <w:r>
        <w:rPr>
          <w:rFonts w:ascii="Verdana" w:hAnsi="Verdana"/>
          <w:sz w:val="18"/>
          <w:szCs w:val="18"/>
        </w:rPr>
        <w:t xml:space="preserve">Aanmaken </w:t>
      </w:r>
      <w:r w:rsidR="009320C6" w:rsidRPr="009320C6">
        <w:rPr>
          <w:rFonts w:ascii="Verdana" w:hAnsi="Verdana"/>
          <w:b/>
          <w:sz w:val="18"/>
          <w:szCs w:val="18"/>
        </w:rPr>
        <w:t>kiezersbestand</w:t>
      </w:r>
      <w:bookmarkStart w:id="10" w:name="_GoBack"/>
      <w:bookmarkEnd w:id="10"/>
    </w:p>
    <w:p w14:paraId="16151A7D" w14:textId="77777777" w:rsidR="009320C6" w:rsidRDefault="00AB6757" w:rsidP="00CA48E3">
      <w:pPr>
        <w:pStyle w:val="Plattetekst"/>
        <w:numPr>
          <w:ilvl w:val="2"/>
          <w:numId w:val="11"/>
        </w:numPr>
        <w:rPr>
          <w:rFonts w:ascii="Verdana" w:hAnsi="Verdana"/>
          <w:sz w:val="18"/>
          <w:szCs w:val="18"/>
        </w:rPr>
      </w:pPr>
      <w:r>
        <w:rPr>
          <w:rFonts w:ascii="Verdana" w:hAnsi="Verdana"/>
          <w:sz w:val="18"/>
          <w:szCs w:val="18"/>
        </w:rPr>
        <w:t xml:space="preserve">Onderhouden </w:t>
      </w:r>
      <w:r w:rsidR="009320C6" w:rsidRPr="009320C6">
        <w:rPr>
          <w:rFonts w:ascii="Verdana" w:hAnsi="Verdana"/>
          <w:b/>
          <w:sz w:val="18"/>
          <w:szCs w:val="18"/>
        </w:rPr>
        <w:t>kiezersregister</w:t>
      </w:r>
    </w:p>
    <w:p w14:paraId="42A5E1EF" w14:textId="77777777" w:rsidR="00AB6757" w:rsidRDefault="009320C6" w:rsidP="00CA48E3">
      <w:pPr>
        <w:pStyle w:val="Plattetekst"/>
        <w:numPr>
          <w:ilvl w:val="2"/>
          <w:numId w:val="11"/>
        </w:numPr>
        <w:rPr>
          <w:rFonts w:ascii="Verdana" w:hAnsi="Verdana"/>
          <w:sz w:val="18"/>
          <w:szCs w:val="18"/>
        </w:rPr>
      </w:pPr>
      <w:r>
        <w:rPr>
          <w:rFonts w:ascii="Verdana" w:hAnsi="Verdana"/>
          <w:sz w:val="18"/>
          <w:szCs w:val="18"/>
        </w:rPr>
        <w:t xml:space="preserve">Aanmaken en printen </w:t>
      </w:r>
      <w:r w:rsidRPr="00077B45">
        <w:rPr>
          <w:rFonts w:ascii="Verdana" w:hAnsi="Verdana"/>
          <w:b/>
          <w:sz w:val="18"/>
          <w:szCs w:val="18"/>
        </w:rPr>
        <w:t>register ongeldige</w:t>
      </w:r>
      <w:r>
        <w:rPr>
          <w:rFonts w:ascii="Verdana" w:hAnsi="Verdana"/>
          <w:sz w:val="18"/>
          <w:szCs w:val="18"/>
        </w:rPr>
        <w:t xml:space="preserve"> </w:t>
      </w:r>
      <w:r w:rsidRPr="00077B45">
        <w:rPr>
          <w:rFonts w:ascii="Verdana" w:hAnsi="Verdana"/>
          <w:b/>
          <w:sz w:val="18"/>
          <w:szCs w:val="18"/>
        </w:rPr>
        <w:t>stempassen</w:t>
      </w:r>
      <w:r>
        <w:rPr>
          <w:rFonts w:ascii="Verdana" w:hAnsi="Verdana"/>
          <w:sz w:val="18"/>
          <w:szCs w:val="18"/>
        </w:rPr>
        <w:t xml:space="preserve"> (ROS)</w:t>
      </w:r>
    </w:p>
    <w:p w14:paraId="70D97453" w14:textId="77777777" w:rsidR="009320C6" w:rsidRDefault="009320C6" w:rsidP="00CA48E3">
      <w:pPr>
        <w:pStyle w:val="Plattetekst"/>
        <w:numPr>
          <w:ilvl w:val="2"/>
          <w:numId w:val="11"/>
        </w:numPr>
        <w:rPr>
          <w:rFonts w:ascii="Verdana" w:hAnsi="Verdana"/>
          <w:sz w:val="18"/>
          <w:szCs w:val="18"/>
        </w:rPr>
      </w:pPr>
      <w:r>
        <w:rPr>
          <w:rFonts w:ascii="Verdana" w:hAnsi="Verdana"/>
          <w:sz w:val="18"/>
          <w:szCs w:val="18"/>
        </w:rPr>
        <w:t xml:space="preserve">Aanmaken vervangende </w:t>
      </w:r>
      <w:r w:rsidRPr="009320C6">
        <w:rPr>
          <w:rFonts w:ascii="Verdana" w:hAnsi="Verdana"/>
          <w:b/>
          <w:sz w:val="18"/>
          <w:szCs w:val="18"/>
        </w:rPr>
        <w:t>stempassen</w:t>
      </w:r>
    </w:p>
    <w:p w14:paraId="61508092" w14:textId="77777777" w:rsidR="009320C6" w:rsidRDefault="009320C6" w:rsidP="00CA48E3">
      <w:pPr>
        <w:pStyle w:val="Plattetekst"/>
        <w:numPr>
          <w:ilvl w:val="2"/>
          <w:numId w:val="11"/>
        </w:numPr>
        <w:rPr>
          <w:rFonts w:ascii="Verdana" w:hAnsi="Verdana"/>
          <w:sz w:val="18"/>
          <w:szCs w:val="18"/>
        </w:rPr>
      </w:pPr>
      <w:r>
        <w:rPr>
          <w:rFonts w:ascii="Verdana" w:hAnsi="Verdana"/>
          <w:sz w:val="18"/>
          <w:szCs w:val="18"/>
        </w:rPr>
        <w:t xml:space="preserve">Registreren </w:t>
      </w:r>
      <w:r w:rsidRPr="00077B45">
        <w:rPr>
          <w:rFonts w:ascii="Verdana" w:hAnsi="Verdana"/>
          <w:sz w:val="18"/>
          <w:szCs w:val="18"/>
        </w:rPr>
        <w:t>volmacht</w:t>
      </w:r>
      <w:r>
        <w:rPr>
          <w:rFonts w:ascii="Verdana" w:hAnsi="Verdana"/>
          <w:sz w:val="18"/>
          <w:szCs w:val="18"/>
        </w:rPr>
        <w:t xml:space="preserve"> en aanmaken volmachtsbewijzen</w:t>
      </w:r>
    </w:p>
    <w:p w14:paraId="68615AF2" w14:textId="77777777" w:rsidR="009320C6" w:rsidRDefault="009320C6" w:rsidP="00CA48E3">
      <w:pPr>
        <w:pStyle w:val="Plattetekst"/>
        <w:numPr>
          <w:ilvl w:val="2"/>
          <w:numId w:val="11"/>
        </w:numPr>
        <w:rPr>
          <w:rFonts w:ascii="Verdana" w:hAnsi="Verdana"/>
          <w:sz w:val="18"/>
          <w:szCs w:val="18"/>
        </w:rPr>
      </w:pPr>
      <w:r>
        <w:rPr>
          <w:rFonts w:ascii="Verdana" w:hAnsi="Verdana"/>
          <w:sz w:val="18"/>
          <w:szCs w:val="18"/>
        </w:rPr>
        <w:t xml:space="preserve">Registreren en aanmaken </w:t>
      </w:r>
      <w:r w:rsidRPr="00077B45">
        <w:rPr>
          <w:rFonts w:ascii="Verdana" w:hAnsi="Verdana"/>
          <w:sz w:val="18"/>
          <w:szCs w:val="18"/>
        </w:rPr>
        <w:t>kiezerspassen</w:t>
      </w:r>
    </w:p>
    <w:p w14:paraId="79EAE40E" w14:textId="77777777" w:rsidR="009320C6" w:rsidRDefault="009320C6" w:rsidP="00CA48E3">
      <w:pPr>
        <w:pStyle w:val="Plattetekst"/>
        <w:numPr>
          <w:ilvl w:val="2"/>
          <w:numId w:val="11"/>
        </w:numPr>
        <w:rPr>
          <w:rFonts w:ascii="Verdana" w:hAnsi="Verdana"/>
          <w:sz w:val="18"/>
          <w:szCs w:val="18"/>
        </w:rPr>
      </w:pPr>
      <w:r>
        <w:rPr>
          <w:rFonts w:ascii="Verdana" w:hAnsi="Verdana"/>
          <w:sz w:val="18"/>
          <w:szCs w:val="18"/>
        </w:rPr>
        <w:t>Registreren briefstemmen</w:t>
      </w:r>
    </w:p>
    <w:p w14:paraId="433BEDBD" w14:textId="77777777" w:rsidR="008F5067" w:rsidRPr="00DA76D0" w:rsidRDefault="008F5067" w:rsidP="008F5067">
      <w:pPr>
        <w:pStyle w:val="Kop2"/>
        <w:rPr>
          <w:lang w:val="nl-NL"/>
        </w:rPr>
      </w:pPr>
      <w:bookmarkStart w:id="11" w:name="_Toc246384113"/>
      <w:bookmarkStart w:id="12" w:name="_Toc246384146"/>
      <w:bookmarkStart w:id="13" w:name="_Toc504848337"/>
      <w:r w:rsidRPr="00DA76D0">
        <w:rPr>
          <w:lang w:val="nl-NL"/>
        </w:rPr>
        <w:t>Referenties</w:t>
      </w:r>
      <w:bookmarkEnd w:id="11"/>
      <w:bookmarkEnd w:id="12"/>
      <w:bookmarkEnd w:id="13"/>
    </w:p>
    <w:tbl>
      <w:tblPr>
        <w:tblW w:w="872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4708"/>
        <w:gridCol w:w="1309"/>
        <w:gridCol w:w="966"/>
        <w:gridCol w:w="1173"/>
      </w:tblGrid>
      <w:tr w:rsidR="008F5067" w:rsidRPr="00DA76D0" w14:paraId="46148232" w14:textId="77777777" w:rsidTr="00237B9E">
        <w:tc>
          <w:tcPr>
            <w:tcW w:w="565" w:type="dxa"/>
            <w:shd w:val="clear" w:color="auto" w:fill="FFFF99"/>
          </w:tcPr>
          <w:p w14:paraId="6D1C40DA" w14:textId="77777777" w:rsidR="008F5067" w:rsidRPr="00DA76D0" w:rsidRDefault="00E22CE9" w:rsidP="00D109DF">
            <w:pPr>
              <w:pStyle w:val="Plattetekst"/>
              <w:ind w:left="0"/>
              <w:rPr>
                <w:rFonts w:ascii="Verdana" w:hAnsi="Verdana"/>
                <w:b/>
                <w:sz w:val="18"/>
              </w:rPr>
            </w:pPr>
            <w:r w:rsidRPr="00DA76D0">
              <w:rPr>
                <w:rFonts w:ascii="Verdana" w:hAnsi="Verdana"/>
                <w:b/>
                <w:sz w:val="18"/>
              </w:rPr>
              <w:t>#</w:t>
            </w:r>
          </w:p>
        </w:tc>
        <w:tc>
          <w:tcPr>
            <w:tcW w:w="4708" w:type="dxa"/>
            <w:shd w:val="clear" w:color="auto" w:fill="FFFF99"/>
          </w:tcPr>
          <w:p w14:paraId="6FF0D930" w14:textId="77777777" w:rsidR="008F5067" w:rsidRPr="00DA76D0" w:rsidRDefault="008F5067" w:rsidP="00D109DF">
            <w:pPr>
              <w:pStyle w:val="Plattetekst"/>
              <w:ind w:left="0"/>
              <w:rPr>
                <w:rFonts w:ascii="Verdana" w:hAnsi="Verdana"/>
                <w:b/>
                <w:sz w:val="18"/>
              </w:rPr>
            </w:pPr>
            <w:r w:rsidRPr="00DA76D0">
              <w:rPr>
                <w:rFonts w:ascii="Verdana" w:hAnsi="Verdana"/>
                <w:b/>
                <w:sz w:val="18"/>
              </w:rPr>
              <w:t>Document</w:t>
            </w:r>
          </w:p>
        </w:tc>
        <w:tc>
          <w:tcPr>
            <w:tcW w:w="1309" w:type="dxa"/>
            <w:shd w:val="clear" w:color="auto" w:fill="FFFF99"/>
          </w:tcPr>
          <w:p w14:paraId="05C8F928" w14:textId="77777777" w:rsidR="008F5067" w:rsidRPr="00DA76D0" w:rsidRDefault="00B33BAC" w:rsidP="00D109DF">
            <w:pPr>
              <w:pStyle w:val="Plattetekst"/>
              <w:ind w:left="0"/>
              <w:rPr>
                <w:rFonts w:ascii="Verdana" w:hAnsi="Verdana"/>
                <w:b/>
                <w:sz w:val="18"/>
              </w:rPr>
            </w:pPr>
            <w:r w:rsidRPr="00DA76D0">
              <w:rPr>
                <w:rFonts w:ascii="Verdana" w:hAnsi="Verdana"/>
                <w:b/>
                <w:sz w:val="18"/>
              </w:rPr>
              <w:t>Organisatie</w:t>
            </w:r>
          </w:p>
        </w:tc>
        <w:tc>
          <w:tcPr>
            <w:tcW w:w="966" w:type="dxa"/>
            <w:shd w:val="clear" w:color="auto" w:fill="FFFF99"/>
          </w:tcPr>
          <w:p w14:paraId="0A0B2A9B" w14:textId="77777777" w:rsidR="008F5067" w:rsidRPr="00DA76D0" w:rsidRDefault="00B33BAC" w:rsidP="00D109DF">
            <w:pPr>
              <w:pStyle w:val="Plattetekst"/>
              <w:ind w:left="0"/>
              <w:rPr>
                <w:rFonts w:ascii="Verdana" w:hAnsi="Verdana"/>
                <w:b/>
                <w:sz w:val="18"/>
              </w:rPr>
            </w:pPr>
            <w:r w:rsidRPr="00DA76D0">
              <w:rPr>
                <w:rFonts w:ascii="Verdana" w:hAnsi="Verdana"/>
                <w:b/>
                <w:sz w:val="18"/>
              </w:rPr>
              <w:t>Versie</w:t>
            </w:r>
          </w:p>
        </w:tc>
        <w:tc>
          <w:tcPr>
            <w:tcW w:w="1173" w:type="dxa"/>
            <w:shd w:val="clear" w:color="auto" w:fill="FFFF99"/>
          </w:tcPr>
          <w:p w14:paraId="696E4330" w14:textId="77777777" w:rsidR="008F5067" w:rsidRPr="00DA76D0" w:rsidRDefault="00B33BAC" w:rsidP="00D109DF">
            <w:pPr>
              <w:pStyle w:val="Plattetekst"/>
              <w:ind w:left="0"/>
              <w:rPr>
                <w:rFonts w:ascii="Verdana" w:hAnsi="Verdana"/>
                <w:b/>
                <w:sz w:val="18"/>
              </w:rPr>
            </w:pPr>
            <w:r w:rsidRPr="00DA76D0">
              <w:rPr>
                <w:rFonts w:ascii="Verdana" w:hAnsi="Verdana"/>
                <w:b/>
                <w:sz w:val="18"/>
              </w:rPr>
              <w:t>Datum</w:t>
            </w:r>
          </w:p>
        </w:tc>
      </w:tr>
      <w:tr w:rsidR="00237B9E" w:rsidRPr="00DA76D0" w14:paraId="0717F2DA" w14:textId="77777777" w:rsidTr="00237B9E">
        <w:tc>
          <w:tcPr>
            <w:tcW w:w="565" w:type="dxa"/>
          </w:tcPr>
          <w:p w14:paraId="1BD39860" w14:textId="77777777" w:rsidR="00237B9E" w:rsidRPr="00DA76D0" w:rsidRDefault="00237B9E" w:rsidP="00237B9E">
            <w:pPr>
              <w:pStyle w:val="Plattetekst"/>
              <w:numPr>
                <w:ilvl w:val="0"/>
                <w:numId w:val="29"/>
              </w:numPr>
              <w:rPr>
                <w:rFonts w:ascii="Verdana" w:hAnsi="Verdana"/>
                <w:sz w:val="18"/>
              </w:rPr>
            </w:pPr>
            <w:bookmarkStart w:id="14" w:name="_Ref295309029"/>
          </w:p>
        </w:tc>
        <w:bookmarkEnd w:id="14"/>
        <w:tc>
          <w:tcPr>
            <w:tcW w:w="4708" w:type="dxa"/>
          </w:tcPr>
          <w:p w14:paraId="1F89570B" w14:textId="77777777" w:rsidR="00237B9E" w:rsidRPr="00DA76D0" w:rsidRDefault="00237B9E" w:rsidP="00AE37CC">
            <w:pPr>
              <w:pStyle w:val="Plattetekst"/>
              <w:ind w:left="0"/>
              <w:rPr>
                <w:rFonts w:ascii="Verdana" w:hAnsi="Verdana"/>
                <w:sz w:val="18"/>
              </w:rPr>
            </w:pPr>
          </w:p>
        </w:tc>
        <w:tc>
          <w:tcPr>
            <w:tcW w:w="1309" w:type="dxa"/>
          </w:tcPr>
          <w:p w14:paraId="72DD155D" w14:textId="77777777" w:rsidR="00237B9E" w:rsidRPr="00DA76D0" w:rsidRDefault="00237B9E" w:rsidP="00AE37CC">
            <w:pPr>
              <w:pStyle w:val="Plattetekst"/>
              <w:ind w:left="0"/>
              <w:rPr>
                <w:rFonts w:ascii="Verdana" w:hAnsi="Verdana"/>
                <w:sz w:val="18"/>
              </w:rPr>
            </w:pPr>
          </w:p>
        </w:tc>
        <w:tc>
          <w:tcPr>
            <w:tcW w:w="966" w:type="dxa"/>
          </w:tcPr>
          <w:p w14:paraId="26897EDB" w14:textId="77777777" w:rsidR="00237B9E" w:rsidRPr="00DA76D0" w:rsidRDefault="00237B9E" w:rsidP="00D109DF">
            <w:pPr>
              <w:pStyle w:val="Plattetekst"/>
              <w:ind w:left="0"/>
              <w:rPr>
                <w:rFonts w:ascii="Verdana" w:hAnsi="Verdana"/>
                <w:sz w:val="18"/>
              </w:rPr>
            </w:pPr>
          </w:p>
        </w:tc>
        <w:tc>
          <w:tcPr>
            <w:tcW w:w="1173" w:type="dxa"/>
          </w:tcPr>
          <w:p w14:paraId="03D46AF5" w14:textId="77777777" w:rsidR="00237B9E" w:rsidRPr="00DA76D0" w:rsidRDefault="00237B9E" w:rsidP="00D109DF">
            <w:pPr>
              <w:pStyle w:val="Plattetekst"/>
              <w:ind w:left="0"/>
              <w:rPr>
                <w:rFonts w:ascii="Verdana" w:hAnsi="Verdana"/>
                <w:sz w:val="18"/>
              </w:rPr>
            </w:pPr>
          </w:p>
        </w:tc>
      </w:tr>
    </w:tbl>
    <w:p w14:paraId="3CCC515D" w14:textId="77777777" w:rsidR="008F5067" w:rsidRPr="00DA76D0" w:rsidRDefault="00AC130C" w:rsidP="00AC130C">
      <w:pPr>
        <w:pStyle w:val="VerborgenTekst"/>
      </w:pPr>
      <w:r w:rsidRPr="00DA76D0">
        <w:t>Alleen referenties opnemen indien er daadwerkelijk naar verwezen wordt binnen deze use case</w:t>
      </w:r>
    </w:p>
    <w:p w14:paraId="055A3129" w14:textId="77777777" w:rsidR="008F5067" w:rsidRPr="00DA76D0" w:rsidRDefault="008F5067" w:rsidP="008F5067">
      <w:pPr>
        <w:pStyle w:val="Kop1"/>
        <w:rPr>
          <w:lang w:val="nl-NL"/>
        </w:rPr>
      </w:pPr>
      <w:bookmarkStart w:id="15" w:name="_Toc159292945"/>
      <w:bookmarkStart w:id="16" w:name="_Toc160883885"/>
      <w:bookmarkStart w:id="17" w:name="_Toc246384114"/>
      <w:bookmarkStart w:id="18" w:name="_Toc246384147"/>
      <w:bookmarkStart w:id="19" w:name="_Toc504848338"/>
      <w:r w:rsidRPr="00DA76D0">
        <w:rPr>
          <w:lang w:val="nl-NL"/>
        </w:rPr>
        <w:t>Precondi</w:t>
      </w:r>
      <w:bookmarkEnd w:id="15"/>
      <w:bookmarkEnd w:id="16"/>
      <w:r w:rsidRPr="00DA76D0">
        <w:rPr>
          <w:lang w:val="nl-NL"/>
        </w:rPr>
        <w:t>tie</w:t>
      </w:r>
      <w:bookmarkEnd w:id="17"/>
      <w:bookmarkEnd w:id="18"/>
      <w:bookmarkEnd w:id="19"/>
    </w:p>
    <w:p w14:paraId="701C933C" w14:textId="77777777" w:rsidR="008F5067" w:rsidRPr="00DA76D0" w:rsidRDefault="00E825F1" w:rsidP="00E825F1">
      <w:pPr>
        <w:pStyle w:val="Plattetekst"/>
        <w:rPr>
          <w:rFonts w:ascii="Verdana" w:hAnsi="Verdana"/>
          <w:sz w:val="18"/>
        </w:rPr>
      </w:pPr>
      <w:r w:rsidRPr="00DA76D0">
        <w:rPr>
          <w:rFonts w:ascii="Verdana" w:hAnsi="Verdana"/>
          <w:sz w:val="18"/>
        </w:rPr>
        <w:t>N.v.t.</w:t>
      </w:r>
    </w:p>
    <w:p w14:paraId="13495E7C" w14:textId="77777777" w:rsidR="008F5067" w:rsidRPr="00DA76D0" w:rsidRDefault="008F5067" w:rsidP="00F82E68">
      <w:pPr>
        <w:pStyle w:val="Kop1"/>
        <w:rPr>
          <w:lang w:val="nl-NL"/>
        </w:rPr>
      </w:pPr>
      <w:bookmarkStart w:id="20" w:name="_Toc246384116"/>
      <w:bookmarkStart w:id="21" w:name="_Toc246384149"/>
      <w:bookmarkStart w:id="22" w:name="_Toc504848339"/>
      <w:r w:rsidRPr="00DA76D0">
        <w:rPr>
          <w:lang w:val="nl-NL"/>
        </w:rPr>
        <w:t>Regulier verloo</w:t>
      </w:r>
      <w:bookmarkEnd w:id="20"/>
      <w:bookmarkEnd w:id="21"/>
      <w:r w:rsidR="00F82E68" w:rsidRPr="00DA76D0">
        <w:rPr>
          <w:lang w:val="nl-NL"/>
        </w:rPr>
        <w:t>p</w:t>
      </w:r>
      <w:bookmarkEnd w:id="22"/>
    </w:p>
    <w:p w14:paraId="00BA6DED" w14:textId="1AA04407" w:rsidR="00517F3A" w:rsidRDefault="00517F3A" w:rsidP="00517F3A">
      <w:pPr>
        <w:pStyle w:val="Plattetekst"/>
        <w:rPr>
          <w:rFonts w:ascii="Verdana" w:hAnsi="Verdana"/>
          <w:sz w:val="18"/>
          <w:szCs w:val="18"/>
        </w:rPr>
      </w:pPr>
      <w:r w:rsidRPr="00517F3A">
        <w:rPr>
          <w:rFonts w:ascii="Verdana" w:hAnsi="Verdana"/>
          <w:sz w:val="18"/>
          <w:szCs w:val="18"/>
        </w:rPr>
        <w:t xml:space="preserve">Use Case start wanneer een </w:t>
      </w:r>
      <w:r w:rsidRPr="00517F3A">
        <w:rPr>
          <w:rFonts w:ascii="Verdana" w:hAnsi="Verdana"/>
          <w:i/>
          <w:sz w:val="18"/>
          <w:szCs w:val="18"/>
        </w:rPr>
        <w:t>Behandelaar</w:t>
      </w:r>
      <w:r w:rsidRPr="00517F3A">
        <w:rPr>
          <w:rFonts w:ascii="Verdana" w:hAnsi="Verdana"/>
          <w:sz w:val="18"/>
          <w:szCs w:val="18"/>
        </w:rPr>
        <w:t xml:space="preserve"> het </w:t>
      </w:r>
      <w:r w:rsidRPr="00517F3A">
        <w:rPr>
          <w:rFonts w:ascii="Verdana" w:hAnsi="Verdana"/>
          <w:b/>
          <w:sz w:val="18"/>
          <w:szCs w:val="18"/>
        </w:rPr>
        <w:t>kiezersregister</w:t>
      </w:r>
      <w:r w:rsidRPr="00517F3A">
        <w:rPr>
          <w:rFonts w:ascii="Verdana" w:hAnsi="Verdana"/>
          <w:sz w:val="18"/>
          <w:szCs w:val="18"/>
        </w:rPr>
        <w:t xml:space="preserve"> </w:t>
      </w:r>
      <w:r w:rsidR="00A7243E" w:rsidRPr="00517F3A">
        <w:rPr>
          <w:rFonts w:ascii="Verdana" w:hAnsi="Verdana"/>
          <w:sz w:val="18"/>
          <w:szCs w:val="18"/>
        </w:rPr>
        <w:t xml:space="preserve">en </w:t>
      </w:r>
      <w:r w:rsidR="00A7243E" w:rsidRPr="00517F3A">
        <w:rPr>
          <w:rFonts w:ascii="Verdana" w:hAnsi="Verdana"/>
          <w:b/>
          <w:sz w:val="18"/>
          <w:szCs w:val="18"/>
        </w:rPr>
        <w:t>afdrukbestand stempassen</w:t>
      </w:r>
      <w:r w:rsidR="00A7243E">
        <w:rPr>
          <w:rFonts w:ascii="Verdana" w:hAnsi="Verdana"/>
          <w:sz w:val="18"/>
          <w:szCs w:val="18"/>
        </w:rPr>
        <w:t xml:space="preserve"> wil aanmaken</w:t>
      </w:r>
      <w:r w:rsidRPr="00517F3A">
        <w:rPr>
          <w:rFonts w:ascii="Verdana" w:hAnsi="Verdana"/>
          <w:sz w:val="18"/>
          <w:szCs w:val="18"/>
        </w:rPr>
        <w:t>.</w:t>
      </w:r>
    </w:p>
    <w:p w14:paraId="0B17DD64" w14:textId="77777777" w:rsidR="00517F3A" w:rsidRPr="00F92C91" w:rsidRDefault="00517F3A" w:rsidP="00517F3A">
      <w:pPr>
        <w:pStyle w:val="Plattetekst"/>
        <w:ind w:left="1080"/>
        <w:rPr>
          <w:rFonts w:ascii="Verdana" w:hAnsi="Verdana"/>
          <w:b/>
          <w:sz w:val="18"/>
          <w:szCs w:val="18"/>
        </w:rPr>
      </w:pPr>
      <w:r w:rsidRPr="00F92C91">
        <w:rPr>
          <w:rFonts w:ascii="Verdana" w:hAnsi="Verdana"/>
          <w:b/>
          <w:sz w:val="18"/>
          <w:szCs w:val="18"/>
        </w:rPr>
        <w:t>{start}</w:t>
      </w:r>
    </w:p>
    <w:p w14:paraId="2D94F2F6" w14:textId="77777777" w:rsidR="00517F3A" w:rsidRPr="00517F3A" w:rsidRDefault="00517F3A" w:rsidP="00517F3A">
      <w:pPr>
        <w:pStyle w:val="Plattetekst"/>
        <w:numPr>
          <w:ilvl w:val="0"/>
          <w:numId w:val="20"/>
        </w:numPr>
        <w:rPr>
          <w:rFonts w:ascii="Verdana" w:hAnsi="Verdana"/>
          <w:sz w:val="18"/>
          <w:szCs w:val="18"/>
        </w:rPr>
      </w:pPr>
      <w:r w:rsidRPr="00517F3A">
        <w:rPr>
          <w:rFonts w:ascii="Verdana" w:hAnsi="Verdana"/>
          <w:sz w:val="18"/>
          <w:szCs w:val="18"/>
        </w:rPr>
        <w:t xml:space="preserve">Systeem toont geregistreerde nog te houden </w:t>
      </w:r>
      <w:r w:rsidRPr="00517F3A">
        <w:rPr>
          <w:rFonts w:ascii="Verdana" w:hAnsi="Verdana"/>
          <w:b/>
          <w:sz w:val="18"/>
          <w:szCs w:val="18"/>
        </w:rPr>
        <w:t>verkiezingen</w:t>
      </w:r>
      <w:r w:rsidRPr="00517F3A">
        <w:rPr>
          <w:rFonts w:ascii="Verdana" w:hAnsi="Verdana"/>
          <w:sz w:val="18"/>
          <w:szCs w:val="18"/>
        </w:rPr>
        <w:t>.</w:t>
      </w:r>
    </w:p>
    <w:p w14:paraId="46399E19" w14:textId="77777777" w:rsidR="00517F3A" w:rsidRPr="00517F3A" w:rsidRDefault="00517F3A" w:rsidP="00517F3A">
      <w:pPr>
        <w:pStyle w:val="Plattetekst"/>
        <w:numPr>
          <w:ilvl w:val="0"/>
          <w:numId w:val="20"/>
        </w:numPr>
        <w:rPr>
          <w:rFonts w:ascii="Verdana" w:hAnsi="Verdana"/>
          <w:sz w:val="18"/>
          <w:szCs w:val="18"/>
        </w:rPr>
      </w:pPr>
      <w:r w:rsidRPr="00517F3A">
        <w:rPr>
          <w:rFonts w:ascii="Verdana" w:hAnsi="Verdana"/>
          <w:i/>
          <w:sz w:val="18"/>
          <w:szCs w:val="18"/>
        </w:rPr>
        <w:t>Behandelaar</w:t>
      </w:r>
      <w:r w:rsidRPr="00517F3A">
        <w:rPr>
          <w:rFonts w:ascii="Verdana" w:hAnsi="Verdana"/>
          <w:sz w:val="18"/>
          <w:szCs w:val="18"/>
        </w:rPr>
        <w:t xml:space="preserve"> selecteert </w:t>
      </w:r>
      <w:r w:rsidRPr="00517F3A">
        <w:rPr>
          <w:rFonts w:ascii="Verdana" w:hAnsi="Verdana"/>
          <w:b/>
          <w:sz w:val="18"/>
          <w:szCs w:val="18"/>
        </w:rPr>
        <w:t>verkiezing</w:t>
      </w:r>
      <w:r w:rsidRPr="00517F3A">
        <w:rPr>
          <w:rFonts w:ascii="Verdana" w:hAnsi="Verdana"/>
          <w:sz w:val="18"/>
          <w:szCs w:val="18"/>
        </w:rPr>
        <w:t>.</w:t>
      </w:r>
    </w:p>
    <w:p w14:paraId="2B72F54B" w14:textId="3462465D" w:rsidR="00517F3A" w:rsidRPr="00517F3A" w:rsidRDefault="00517F3A" w:rsidP="00376B9B">
      <w:pPr>
        <w:pStyle w:val="Plattetekst"/>
        <w:numPr>
          <w:ilvl w:val="0"/>
          <w:numId w:val="20"/>
        </w:numPr>
        <w:rPr>
          <w:rFonts w:ascii="Verdana" w:hAnsi="Verdana"/>
          <w:sz w:val="18"/>
          <w:szCs w:val="18"/>
        </w:rPr>
      </w:pPr>
      <w:r w:rsidRPr="00517F3A">
        <w:rPr>
          <w:rFonts w:ascii="Verdana" w:hAnsi="Verdana"/>
          <w:sz w:val="18"/>
          <w:szCs w:val="18"/>
        </w:rPr>
        <w:t xml:space="preserve">Systeem </w:t>
      </w:r>
      <w:r w:rsidR="00685537">
        <w:rPr>
          <w:rFonts w:ascii="Verdana" w:hAnsi="Verdana"/>
          <w:sz w:val="18"/>
          <w:szCs w:val="18"/>
        </w:rPr>
        <w:t>bepaalt</w:t>
      </w:r>
      <w:r w:rsidRPr="00517F3A">
        <w:rPr>
          <w:rFonts w:ascii="Verdana" w:hAnsi="Verdana"/>
          <w:sz w:val="18"/>
          <w:szCs w:val="18"/>
        </w:rPr>
        <w:t xml:space="preserve"> </w:t>
      </w:r>
      <w:r w:rsidR="00685537">
        <w:rPr>
          <w:rFonts w:ascii="Verdana" w:hAnsi="Verdana"/>
          <w:b/>
          <w:sz w:val="18"/>
          <w:szCs w:val="18"/>
        </w:rPr>
        <w:t xml:space="preserve">kiesgerechtigde personen </w:t>
      </w:r>
      <w:r w:rsidR="00685537">
        <w:rPr>
          <w:rFonts w:ascii="Verdana" w:hAnsi="Verdana"/>
          <w:sz w:val="18"/>
          <w:szCs w:val="18"/>
        </w:rPr>
        <w:t xml:space="preserve">bij </w:t>
      </w:r>
      <w:r w:rsidR="00685537" w:rsidRPr="00685537">
        <w:rPr>
          <w:rFonts w:ascii="Verdana" w:hAnsi="Verdana"/>
          <w:b/>
          <w:sz w:val="18"/>
          <w:szCs w:val="18"/>
        </w:rPr>
        <w:t>verkiezing</w:t>
      </w:r>
      <w:r w:rsidRPr="00517F3A">
        <w:rPr>
          <w:rFonts w:ascii="Verdana" w:hAnsi="Verdana"/>
          <w:sz w:val="18"/>
          <w:szCs w:val="18"/>
        </w:rPr>
        <w:t xml:space="preserve"> </w:t>
      </w:r>
      <w:r w:rsidR="00552D7C" w:rsidRPr="001216B6">
        <w:rPr>
          <w:rFonts w:ascii="Verdana" w:hAnsi="Verdana"/>
          <w:sz w:val="18"/>
          <w:szCs w:val="18"/>
        </w:rPr>
        <w:t>(</w:t>
      </w:r>
      <w:r w:rsidR="00376B9B">
        <w:rPr>
          <w:rFonts w:ascii="Verdana" w:hAnsi="Verdana"/>
          <w:sz w:val="18"/>
          <w:szCs w:val="18"/>
        </w:rPr>
        <w:t xml:space="preserve">zie Special Requirement </w:t>
      </w:r>
      <w:r w:rsidR="00376B9B">
        <w:rPr>
          <w:rFonts w:ascii="Verdana" w:hAnsi="Verdana"/>
          <w:sz w:val="18"/>
          <w:szCs w:val="18"/>
        </w:rPr>
        <w:fldChar w:fldCharType="begin"/>
      </w:r>
      <w:r w:rsidR="00376B9B">
        <w:rPr>
          <w:rFonts w:ascii="Verdana" w:hAnsi="Verdana"/>
          <w:sz w:val="18"/>
          <w:szCs w:val="18"/>
        </w:rPr>
        <w:instrText xml:space="preserve"> REF _Ref475719455 \r \h </w:instrText>
      </w:r>
      <w:r w:rsidR="00376B9B">
        <w:rPr>
          <w:rFonts w:ascii="Verdana" w:hAnsi="Verdana"/>
          <w:sz w:val="18"/>
          <w:szCs w:val="18"/>
        </w:rPr>
      </w:r>
      <w:r w:rsidR="00376B9B">
        <w:rPr>
          <w:rFonts w:ascii="Verdana" w:hAnsi="Verdana"/>
          <w:sz w:val="18"/>
          <w:szCs w:val="18"/>
        </w:rPr>
        <w:fldChar w:fldCharType="separate"/>
      </w:r>
      <w:r w:rsidR="00204633">
        <w:rPr>
          <w:rFonts w:ascii="Verdana" w:hAnsi="Verdana"/>
          <w:sz w:val="18"/>
          <w:szCs w:val="18"/>
        </w:rPr>
        <w:t>7.1</w:t>
      </w:r>
      <w:r w:rsidR="00376B9B">
        <w:rPr>
          <w:rFonts w:ascii="Verdana" w:hAnsi="Verdana"/>
          <w:sz w:val="18"/>
          <w:szCs w:val="18"/>
        </w:rPr>
        <w:fldChar w:fldCharType="end"/>
      </w:r>
      <w:r w:rsidR="00552D7C" w:rsidRPr="001216B6">
        <w:rPr>
          <w:rFonts w:ascii="Verdana" w:hAnsi="Verdana"/>
          <w:sz w:val="18"/>
          <w:szCs w:val="18"/>
        </w:rPr>
        <w:t>)</w:t>
      </w:r>
    </w:p>
    <w:p w14:paraId="7439160F" w14:textId="728BEA6C" w:rsidR="00517F3A" w:rsidRPr="00517F3A" w:rsidRDefault="00517F3A" w:rsidP="00517F3A">
      <w:pPr>
        <w:pStyle w:val="Plattetekst"/>
        <w:numPr>
          <w:ilvl w:val="0"/>
          <w:numId w:val="20"/>
        </w:numPr>
        <w:rPr>
          <w:rFonts w:ascii="Verdana" w:hAnsi="Verdana"/>
          <w:sz w:val="18"/>
          <w:szCs w:val="18"/>
        </w:rPr>
      </w:pPr>
      <w:r w:rsidRPr="00517F3A">
        <w:rPr>
          <w:rFonts w:ascii="Verdana" w:hAnsi="Verdana"/>
          <w:sz w:val="18"/>
          <w:szCs w:val="18"/>
        </w:rPr>
        <w:t xml:space="preserve">Systeem creëert </w:t>
      </w:r>
      <w:r w:rsidRPr="00517F3A">
        <w:rPr>
          <w:rFonts w:ascii="Verdana" w:hAnsi="Verdana"/>
          <w:b/>
          <w:sz w:val="18"/>
          <w:szCs w:val="18"/>
        </w:rPr>
        <w:t>kiezersbestand</w:t>
      </w:r>
      <w:r w:rsidR="00685537">
        <w:rPr>
          <w:rFonts w:ascii="Verdana" w:hAnsi="Verdana"/>
          <w:sz w:val="18"/>
          <w:szCs w:val="18"/>
        </w:rPr>
        <w:t xml:space="preserve"> op basis van </w:t>
      </w:r>
      <w:r w:rsidR="00685537" w:rsidRPr="00685537">
        <w:rPr>
          <w:rFonts w:ascii="Verdana" w:hAnsi="Verdana"/>
          <w:b/>
          <w:sz w:val="18"/>
          <w:szCs w:val="18"/>
        </w:rPr>
        <w:t>kiesgerechtigde personen</w:t>
      </w:r>
      <w:r w:rsidRPr="00517F3A">
        <w:rPr>
          <w:rFonts w:ascii="Verdana" w:hAnsi="Verdana"/>
          <w:sz w:val="18"/>
          <w:szCs w:val="18"/>
        </w:rPr>
        <w:t>.</w:t>
      </w:r>
    </w:p>
    <w:p w14:paraId="4D103928" w14:textId="77777777" w:rsidR="00517F3A" w:rsidRPr="00517F3A" w:rsidRDefault="00517F3A" w:rsidP="00517F3A">
      <w:pPr>
        <w:pStyle w:val="Plattetekst"/>
        <w:ind w:left="1080"/>
        <w:rPr>
          <w:rFonts w:ascii="Verdana" w:hAnsi="Verdana"/>
          <w:b/>
          <w:sz w:val="18"/>
          <w:szCs w:val="18"/>
        </w:rPr>
      </w:pPr>
      <w:r w:rsidRPr="00517F3A">
        <w:rPr>
          <w:rFonts w:ascii="Verdana" w:hAnsi="Verdana"/>
          <w:b/>
          <w:sz w:val="18"/>
          <w:szCs w:val="18"/>
        </w:rPr>
        <w:t>{accorderen kiezersbestand}</w:t>
      </w:r>
    </w:p>
    <w:p w14:paraId="026D892E" w14:textId="30544361" w:rsidR="00517F3A" w:rsidRPr="00517F3A" w:rsidRDefault="00517F3A" w:rsidP="00517F3A">
      <w:pPr>
        <w:pStyle w:val="Plattetekst"/>
        <w:numPr>
          <w:ilvl w:val="0"/>
          <w:numId w:val="20"/>
        </w:numPr>
        <w:rPr>
          <w:rFonts w:ascii="Verdana" w:hAnsi="Verdana"/>
          <w:i/>
          <w:sz w:val="18"/>
          <w:szCs w:val="18"/>
        </w:rPr>
      </w:pPr>
      <w:r w:rsidRPr="00517F3A">
        <w:rPr>
          <w:rFonts w:ascii="Verdana" w:hAnsi="Verdana"/>
          <w:i/>
          <w:sz w:val="18"/>
          <w:szCs w:val="18"/>
        </w:rPr>
        <w:t xml:space="preserve">Behandelaar </w:t>
      </w:r>
      <w:r w:rsidRPr="00685537">
        <w:rPr>
          <w:rFonts w:ascii="Verdana" w:hAnsi="Verdana"/>
          <w:sz w:val="18"/>
          <w:szCs w:val="18"/>
        </w:rPr>
        <w:t xml:space="preserve">accordeert </w:t>
      </w:r>
      <w:r w:rsidRPr="00685537">
        <w:rPr>
          <w:rFonts w:ascii="Verdana" w:hAnsi="Verdana"/>
          <w:b/>
          <w:sz w:val="18"/>
          <w:szCs w:val="18"/>
        </w:rPr>
        <w:t>kiezersbestand</w:t>
      </w:r>
      <w:r w:rsidRPr="00517F3A">
        <w:rPr>
          <w:rFonts w:ascii="Verdana" w:hAnsi="Verdana"/>
          <w:i/>
          <w:sz w:val="18"/>
          <w:szCs w:val="18"/>
        </w:rPr>
        <w:t>.</w:t>
      </w:r>
    </w:p>
    <w:p w14:paraId="0C8D211E" w14:textId="382441FB" w:rsidR="00552D7C" w:rsidRPr="00552D7C" w:rsidRDefault="00552D7C" w:rsidP="00517F3A">
      <w:pPr>
        <w:pStyle w:val="Plattetekst"/>
        <w:numPr>
          <w:ilvl w:val="0"/>
          <w:numId w:val="20"/>
        </w:numPr>
        <w:rPr>
          <w:rFonts w:ascii="Verdana" w:hAnsi="Verdana"/>
          <w:sz w:val="18"/>
          <w:szCs w:val="18"/>
        </w:rPr>
      </w:pPr>
      <w:r>
        <w:rPr>
          <w:rFonts w:ascii="Verdana" w:hAnsi="Verdana"/>
          <w:sz w:val="18"/>
          <w:szCs w:val="18"/>
        </w:rPr>
        <w:t xml:space="preserve">Systeem toont </w:t>
      </w:r>
      <w:r w:rsidRPr="00552D7C">
        <w:rPr>
          <w:rFonts w:ascii="Verdana" w:hAnsi="Verdana"/>
          <w:b/>
          <w:sz w:val="18"/>
          <w:szCs w:val="18"/>
        </w:rPr>
        <w:t>stemdistrict indelingen</w:t>
      </w:r>
    </w:p>
    <w:p w14:paraId="17C388A0" w14:textId="39AD2879" w:rsidR="00552D7C" w:rsidRPr="00685537" w:rsidRDefault="00552D7C" w:rsidP="00552D7C">
      <w:pPr>
        <w:pStyle w:val="Plattetekst"/>
        <w:numPr>
          <w:ilvl w:val="0"/>
          <w:numId w:val="20"/>
        </w:numPr>
        <w:rPr>
          <w:rFonts w:ascii="Verdana" w:hAnsi="Verdana"/>
          <w:sz w:val="18"/>
          <w:szCs w:val="18"/>
        </w:rPr>
      </w:pPr>
      <w:r>
        <w:rPr>
          <w:rFonts w:ascii="Verdana" w:hAnsi="Verdana"/>
          <w:i/>
          <w:sz w:val="18"/>
          <w:szCs w:val="18"/>
        </w:rPr>
        <w:t xml:space="preserve">Behandelaar </w:t>
      </w:r>
      <w:r>
        <w:rPr>
          <w:rFonts w:ascii="Verdana" w:hAnsi="Verdana"/>
          <w:sz w:val="18"/>
          <w:szCs w:val="18"/>
        </w:rPr>
        <w:t xml:space="preserve">selecteert </w:t>
      </w:r>
      <w:r w:rsidRPr="00552D7C">
        <w:rPr>
          <w:rFonts w:ascii="Verdana" w:hAnsi="Verdana"/>
          <w:b/>
          <w:sz w:val="18"/>
          <w:szCs w:val="18"/>
        </w:rPr>
        <w:t>stemdistrict indeling</w:t>
      </w:r>
    </w:p>
    <w:p w14:paraId="42F68D03" w14:textId="25034AF7" w:rsidR="00685537" w:rsidRPr="00552D7C" w:rsidRDefault="00685537" w:rsidP="00552D7C">
      <w:pPr>
        <w:pStyle w:val="Plattetekst"/>
        <w:numPr>
          <w:ilvl w:val="0"/>
          <w:numId w:val="20"/>
        </w:numPr>
        <w:rPr>
          <w:rFonts w:ascii="Verdana" w:hAnsi="Verdana"/>
          <w:sz w:val="18"/>
          <w:szCs w:val="18"/>
        </w:rPr>
      </w:pPr>
      <w:r>
        <w:rPr>
          <w:rFonts w:ascii="Verdana" w:hAnsi="Verdana"/>
          <w:sz w:val="18"/>
          <w:szCs w:val="18"/>
        </w:rPr>
        <w:t xml:space="preserve">Systeem bepaalt </w:t>
      </w:r>
      <w:r w:rsidRPr="00685537">
        <w:rPr>
          <w:rFonts w:ascii="Verdana" w:hAnsi="Verdana"/>
          <w:b/>
          <w:sz w:val="18"/>
          <w:szCs w:val="18"/>
        </w:rPr>
        <w:t>kiesgerechtigde personen</w:t>
      </w:r>
      <w:r>
        <w:rPr>
          <w:rFonts w:ascii="Verdana" w:hAnsi="Verdana"/>
          <w:sz w:val="18"/>
          <w:szCs w:val="18"/>
        </w:rPr>
        <w:t xml:space="preserve"> per </w:t>
      </w:r>
      <w:r w:rsidRPr="00D740BE">
        <w:rPr>
          <w:rFonts w:ascii="Verdana" w:hAnsi="Verdana"/>
          <w:b/>
          <w:sz w:val="18"/>
          <w:szCs w:val="18"/>
        </w:rPr>
        <w:t>stemdistrict</w:t>
      </w:r>
      <w:r>
        <w:rPr>
          <w:rFonts w:ascii="Verdana" w:hAnsi="Verdana"/>
          <w:sz w:val="18"/>
          <w:szCs w:val="18"/>
        </w:rPr>
        <w:t xml:space="preserve"> op basis van </w:t>
      </w:r>
      <w:r w:rsidRPr="00685537">
        <w:rPr>
          <w:rFonts w:ascii="Verdana" w:hAnsi="Verdana"/>
          <w:b/>
          <w:sz w:val="18"/>
          <w:szCs w:val="18"/>
        </w:rPr>
        <w:t>kiezersbestand</w:t>
      </w:r>
      <w:r>
        <w:rPr>
          <w:rFonts w:ascii="Verdana" w:hAnsi="Verdana"/>
          <w:sz w:val="18"/>
          <w:szCs w:val="18"/>
        </w:rPr>
        <w:t xml:space="preserve">. </w:t>
      </w:r>
    </w:p>
    <w:p w14:paraId="13517CE8" w14:textId="77777777" w:rsidR="00AB3EC0" w:rsidRPr="00AB3EC0" w:rsidRDefault="00552D7C" w:rsidP="00552D7C">
      <w:pPr>
        <w:pStyle w:val="Plattetekst"/>
        <w:numPr>
          <w:ilvl w:val="0"/>
          <w:numId w:val="20"/>
        </w:numPr>
        <w:rPr>
          <w:rFonts w:ascii="Verdana" w:hAnsi="Verdana"/>
          <w:sz w:val="18"/>
          <w:szCs w:val="18"/>
        </w:rPr>
      </w:pPr>
      <w:r>
        <w:rPr>
          <w:rFonts w:ascii="Verdana" w:hAnsi="Verdana"/>
          <w:sz w:val="18"/>
          <w:szCs w:val="18"/>
        </w:rPr>
        <w:t xml:space="preserve">Systeem valideert </w:t>
      </w:r>
      <w:r w:rsidRPr="00552D7C">
        <w:rPr>
          <w:rFonts w:ascii="Verdana" w:hAnsi="Verdana"/>
          <w:b/>
          <w:sz w:val="18"/>
          <w:szCs w:val="18"/>
        </w:rPr>
        <w:t>stemdistrict indeling</w:t>
      </w:r>
      <w:r>
        <w:rPr>
          <w:rFonts w:ascii="Verdana" w:hAnsi="Verdana"/>
          <w:sz w:val="18"/>
          <w:szCs w:val="18"/>
        </w:rPr>
        <w:t xml:space="preserve"> </w:t>
      </w:r>
      <w:r w:rsidRPr="00AB3EC0">
        <w:rPr>
          <w:rFonts w:ascii="Verdana" w:hAnsi="Verdana"/>
          <w:sz w:val="18"/>
          <w:szCs w:val="18"/>
        </w:rPr>
        <w:t>(</w:t>
      </w:r>
      <w:r w:rsidR="00AB3EC0" w:rsidRPr="00AB3EC0">
        <w:rPr>
          <w:rFonts w:ascii="Verdana" w:hAnsi="Verdana"/>
          <w:sz w:val="18"/>
          <w:szCs w:val="18"/>
        </w:rPr>
        <w:t>zie BRG-13-06)</w:t>
      </w:r>
    </w:p>
    <w:p w14:paraId="3F344E6D" w14:textId="670CE3AE" w:rsidR="00517F3A" w:rsidRPr="00517F3A" w:rsidRDefault="00517F3A" w:rsidP="00517F3A">
      <w:pPr>
        <w:pStyle w:val="Plattetekst"/>
        <w:numPr>
          <w:ilvl w:val="0"/>
          <w:numId w:val="20"/>
        </w:numPr>
        <w:rPr>
          <w:rFonts w:ascii="Verdana" w:hAnsi="Verdana"/>
          <w:sz w:val="18"/>
          <w:szCs w:val="18"/>
        </w:rPr>
      </w:pPr>
      <w:r w:rsidRPr="00517F3A">
        <w:rPr>
          <w:rFonts w:ascii="Verdana" w:hAnsi="Verdana"/>
          <w:sz w:val="18"/>
          <w:szCs w:val="18"/>
        </w:rPr>
        <w:t xml:space="preserve">Systeem creëert </w:t>
      </w:r>
      <w:r w:rsidRPr="00517F3A">
        <w:rPr>
          <w:rFonts w:ascii="Verdana" w:hAnsi="Verdana"/>
          <w:b/>
          <w:sz w:val="18"/>
          <w:szCs w:val="18"/>
        </w:rPr>
        <w:t>kiezersregister</w:t>
      </w:r>
      <w:r w:rsidRPr="00517F3A">
        <w:rPr>
          <w:rFonts w:ascii="Verdana" w:hAnsi="Verdana"/>
          <w:sz w:val="18"/>
          <w:szCs w:val="18"/>
        </w:rPr>
        <w:t>.</w:t>
      </w:r>
    </w:p>
    <w:p w14:paraId="54B18597" w14:textId="77777777" w:rsidR="00517F3A" w:rsidRPr="00517F3A" w:rsidRDefault="00517F3A" w:rsidP="00517F3A">
      <w:pPr>
        <w:pStyle w:val="Plattetekst"/>
        <w:numPr>
          <w:ilvl w:val="0"/>
          <w:numId w:val="20"/>
        </w:numPr>
        <w:rPr>
          <w:rFonts w:ascii="Verdana" w:hAnsi="Verdana"/>
          <w:sz w:val="18"/>
          <w:szCs w:val="18"/>
        </w:rPr>
      </w:pPr>
      <w:r w:rsidRPr="00517F3A">
        <w:rPr>
          <w:rFonts w:ascii="Verdana" w:hAnsi="Verdana"/>
          <w:sz w:val="18"/>
          <w:szCs w:val="18"/>
        </w:rPr>
        <w:lastRenderedPageBreak/>
        <w:t xml:space="preserve">Systeem creëert het </w:t>
      </w:r>
      <w:r w:rsidRPr="00517F3A">
        <w:rPr>
          <w:rFonts w:ascii="Verdana" w:hAnsi="Verdana"/>
          <w:b/>
          <w:sz w:val="18"/>
          <w:szCs w:val="18"/>
        </w:rPr>
        <w:t>afdrukbestand stempassen</w:t>
      </w:r>
      <w:r w:rsidRPr="00517F3A">
        <w:rPr>
          <w:rFonts w:ascii="Verdana" w:hAnsi="Verdana"/>
          <w:sz w:val="18"/>
          <w:szCs w:val="18"/>
        </w:rPr>
        <w:t>.</w:t>
      </w:r>
    </w:p>
    <w:p w14:paraId="395EC21B" w14:textId="77777777" w:rsidR="00517F3A" w:rsidRPr="00517F3A" w:rsidRDefault="00517F3A" w:rsidP="00517F3A">
      <w:pPr>
        <w:pStyle w:val="Plattetekst"/>
        <w:ind w:left="1080"/>
        <w:rPr>
          <w:rFonts w:ascii="Verdana" w:hAnsi="Verdana"/>
          <w:b/>
          <w:sz w:val="18"/>
          <w:szCs w:val="18"/>
        </w:rPr>
      </w:pPr>
      <w:r w:rsidRPr="00517F3A">
        <w:rPr>
          <w:rFonts w:ascii="Verdana" w:hAnsi="Verdana"/>
          <w:b/>
          <w:sz w:val="18"/>
          <w:szCs w:val="18"/>
        </w:rPr>
        <w:t>{vervolg}</w:t>
      </w:r>
    </w:p>
    <w:p w14:paraId="03494DE5" w14:textId="77777777" w:rsidR="00340A3C" w:rsidRDefault="00517F3A" w:rsidP="00517F3A">
      <w:pPr>
        <w:pStyle w:val="Plattetekst"/>
        <w:numPr>
          <w:ilvl w:val="0"/>
          <w:numId w:val="20"/>
        </w:numPr>
        <w:rPr>
          <w:rFonts w:ascii="Verdana" w:hAnsi="Verdana"/>
          <w:sz w:val="18"/>
          <w:szCs w:val="18"/>
        </w:rPr>
      </w:pPr>
      <w:r w:rsidRPr="00517F3A">
        <w:rPr>
          <w:rFonts w:ascii="Verdana" w:hAnsi="Verdana"/>
          <w:sz w:val="18"/>
          <w:szCs w:val="18"/>
        </w:rPr>
        <w:t>Use case eindigt.</w:t>
      </w:r>
    </w:p>
    <w:p w14:paraId="2E3DF3A1" w14:textId="77777777" w:rsidR="0079387E" w:rsidRPr="0079387E" w:rsidRDefault="0079387E" w:rsidP="0079387E">
      <w:pPr>
        <w:pStyle w:val="Plattetekst"/>
        <w:ind w:left="0"/>
        <w:rPr>
          <w:rFonts w:ascii="Verdana" w:hAnsi="Verdana"/>
          <w:sz w:val="18"/>
          <w:szCs w:val="18"/>
        </w:rPr>
      </w:pPr>
    </w:p>
    <w:p w14:paraId="19B82C21" w14:textId="77777777" w:rsidR="00BA0DDC" w:rsidRPr="00DA76D0" w:rsidRDefault="008F5067" w:rsidP="00853563">
      <w:pPr>
        <w:pStyle w:val="Kop1"/>
        <w:rPr>
          <w:lang w:val="nl-NL"/>
        </w:rPr>
      </w:pPr>
      <w:bookmarkStart w:id="23" w:name="_Toc159292948"/>
      <w:bookmarkStart w:id="24" w:name="_Toc160883888"/>
      <w:bookmarkStart w:id="25" w:name="_Toc246384117"/>
      <w:bookmarkStart w:id="26" w:name="_Toc246384150"/>
      <w:bookmarkStart w:id="27" w:name="_Toc504848340"/>
      <w:r w:rsidRPr="00DA76D0">
        <w:rPr>
          <w:lang w:val="nl-NL"/>
        </w:rPr>
        <w:t>A</w:t>
      </w:r>
      <w:bookmarkEnd w:id="23"/>
      <w:bookmarkEnd w:id="24"/>
      <w:r w:rsidRPr="00DA76D0">
        <w:rPr>
          <w:lang w:val="nl-NL"/>
        </w:rPr>
        <w:t>lternatief</w:t>
      </w:r>
      <w:bookmarkEnd w:id="27"/>
      <w:r w:rsidRPr="00DA76D0">
        <w:rPr>
          <w:lang w:val="nl-NL"/>
        </w:rPr>
        <w:t xml:space="preserve"> </w:t>
      </w:r>
      <w:bookmarkEnd w:id="25"/>
      <w:bookmarkEnd w:id="26"/>
    </w:p>
    <w:p w14:paraId="0D024512" w14:textId="74EC23F9" w:rsidR="00517F3A" w:rsidRPr="00F92C91" w:rsidRDefault="00517F3A" w:rsidP="00517F3A">
      <w:pPr>
        <w:pStyle w:val="Kop2"/>
      </w:pPr>
      <w:bookmarkStart w:id="28" w:name="_Toc504848341"/>
      <w:r w:rsidRPr="00F92C91">
        <w:t>Aanvullen kiezersbestand</w:t>
      </w:r>
      <w:bookmarkEnd w:id="28"/>
    </w:p>
    <w:p w14:paraId="12725D56" w14:textId="77777777" w:rsidR="00B90476" w:rsidRDefault="00012C1C" w:rsidP="00517F3A">
      <w:pPr>
        <w:pStyle w:val="Plattetekst"/>
        <w:rPr>
          <w:rFonts w:ascii="Verdana" w:hAnsi="Verdana"/>
          <w:sz w:val="18"/>
          <w:szCs w:val="18"/>
        </w:rPr>
      </w:pPr>
      <w:r>
        <w:rPr>
          <w:rFonts w:ascii="Verdana" w:hAnsi="Verdana"/>
          <w:sz w:val="18"/>
          <w:szCs w:val="18"/>
        </w:rPr>
        <w:t>Verloop</w:t>
      </w:r>
      <w:r w:rsidR="00CA48E3">
        <w:rPr>
          <w:rFonts w:ascii="Verdana" w:hAnsi="Verdana"/>
          <w:sz w:val="18"/>
          <w:szCs w:val="18"/>
        </w:rPr>
        <w:t xml:space="preserve"> voor het aanvullen van het</w:t>
      </w:r>
      <w:r w:rsidR="00517F3A" w:rsidRPr="00F92C91">
        <w:rPr>
          <w:rFonts w:ascii="Verdana" w:hAnsi="Verdana"/>
          <w:sz w:val="18"/>
          <w:szCs w:val="18"/>
        </w:rPr>
        <w:t xml:space="preserve"> </w:t>
      </w:r>
      <w:r w:rsidR="00517F3A" w:rsidRPr="00F92C91">
        <w:rPr>
          <w:rFonts w:ascii="Verdana" w:hAnsi="Verdana"/>
          <w:b/>
          <w:sz w:val="18"/>
          <w:szCs w:val="18"/>
        </w:rPr>
        <w:t>kiezersbestand</w:t>
      </w:r>
      <w:r w:rsidR="00B90476">
        <w:rPr>
          <w:rFonts w:ascii="Verdana" w:hAnsi="Verdana"/>
          <w:sz w:val="18"/>
          <w:szCs w:val="18"/>
        </w:rPr>
        <w:t xml:space="preserve">. Bijvoorbeeld </w:t>
      </w:r>
      <w:r w:rsidR="00517F3A" w:rsidRPr="00F92C91">
        <w:rPr>
          <w:rFonts w:ascii="Verdana" w:hAnsi="Verdana"/>
          <w:sz w:val="18"/>
          <w:szCs w:val="18"/>
        </w:rPr>
        <w:t>op basis van</w:t>
      </w:r>
      <w:r w:rsidR="00B90476">
        <w:rPr>
          <w:rFonts w:ascii="Verdana" w:hAnsi="Verdana"/>
          <w:sz w:val="18"/>
          <w:szCs w:val="18"/>
        </w:rPr>
        <w:t>:</w:t>
      </w:r>
    </w:p>
    <w:p w14:paraId="744C24B7" w14:textId="77777777" w:rsidR="00B90476" w:rsidRDefault="00517F3A" w:rsidP="00B90476">
      <w:pPr>
        <w:pStyle w:val="Plattetekst"/>
        <w:numPr>
          <w:ilvl w:val="0"/>
          <w:numId w:val="39"/>
        </w:numPr>
        <w:rPr>
          <w:rFonts w:ascii="Verdana" w:hAnsi="Verdana"/>
          <w:sz w:val="18"/>
          <w:szCs w:val="18"/>
        </w:rPr>
      </w:pPr>
      <w:r w:rsidRPr="00F92C91">
        <w:rPr>
          <w:rFonts w:ascii="Verdana" w:hAnsi="Verdana"/>
          <w:b/>
          <w:sz w:val="18"/>
          <w:szCs w:val="18"/>
        </w:rPr>
        <w:t>verblijfstitelbestand</w:t>
      </w:r>
      <w:r w:rsidR="00B06734">
        <w:rPr>
          <w:rFonts w:ascii="Verdana" w:hAnsi="Verdana"/>
          <w:sz w:val="18"/>
          <w:szCs w:val="18"/>
        </w:rPr>
        <w:t xml:space="preserve"> van de IND.</w:t>
      </w:r>
      <w:r w:rsidRPr="00F92C91">
        <w:rPr>
          <w:rFonts w:ascii="Verdana" w:hAnsi="Verdana"/>
          <w:sz w:val="18"/>
          <w:szCs w:val="18"/>
        </w:rPr>
        <w:t xml:space="preserve"> </w:t>
      </w:r>
    </w:p>
    <w:p w14:paraId="495AB625" w14:textId="4ABDA264" w:rsidR="00DC48F9" w:rsidRDefault="00DC48F9" w:rsidP="00B90476">
      <w:pPr>
        <w:pStyle w:val="Plattetekst"/>
        <w:numPr>
          <w:ilvl w:val="0"/>
          <w:numId w:val="39"/>
        </w:numPr>
        <w:rPr>
          <w:rFonts w:ascii="Verdana" w:hAnsi="Verdana"/>
          <w:sz w:val="18"/>
          <w:szCs w:val="18"/>
        </w:rPr>
      </w:pPr>
      <w:r w:rsidRPr="00B90476">
        <w:rPr>
          <w:rFonts w:ascii="Verdana" w:hAnsi="Verdana"/>
          <w:sz w:val="18"/>
          <w:szCs w:val="18"/>
        </w:rPr>
        <w:t xml:space="preserve">informatie van buitenlandse zaken. </w:t>
      </w:r>
    </w:p>
    <w:p w14:paraId="680BA3CD" w14:textId="2C5485FA" w:rsidR="00B90476" w:rsidRPr="00B90476" w:rsidRDefault="00B90476" w:rsidP="00B90476">
      <w:pPr>
        <w:pStyle w:val="Plattetekst"/>
        <w:numPr>
          <w:ilvl w:val="0"/>
          <w:numId w:val="39"/>
        </w:numPr>
        <w:rPr>
          <w:rFonts w:ascii="Verdana" w:hAnsi="Verdana"/>
          <w:sz w:val="18"/>
          <w:szCs w:val="18"/>
        </w:rPr>
      </w:pPr>
      <w:r>
        <w:rPr>
          <w:rFonts w:ascii="Verdana" w:hAnsi="Verdana"/>
          <w:sz w:val="18"/>
          <w:szCs w:val="18"/>
        </w:rPr>
        <w:t>Mutaties / correcties</w:t>
      </w:r>
      <w:r w:rsidR="00EE738D">
        <w:rPr>
          <w:rFonts w:ascii="Verdana" w:hAnsi="Verdana"/>
          <w:sz w:val="18"/>
          <w:szCs w:val="18"/>
        </w:rPr>
        <w:t>.</w:t>
      </w:r>
    </w:p>
    <w:p w14:paraId="1740891A" w14:textId="77FE4DC2" w:rsidR="00517F3A" w:rsidRPr="00F92C91" w:rsidRDefault="00517F3A" w:rsidP="00517F3A">
      <w:pPr>
        <w:pStyle w:val="Kop2"/>
      </w:pPr>
      <w:bookmarkStart w:id="29" w:name="_Toc504848342"/>
      <w:r w:rsidRPr="00F92C91">
        <w:rPr>
          <w:lang w:val="nl-NL"/>
        </w:rPr>
        <w:t xml:space="preserve">Verwijderen persoon uit </w:t>
      </w:r>
      <w:r w:rsidRPr="00F92C91">
        <w:t>kiezersbestand</w:t>
      </w:r>
      <w:bookmarkEnd w:id="29"/>
    </w:p>
    <w:p w14:paraId="55EA28F5" w14:textId="77777777" w:rsidR="00EE738D" w:rsidRDefault="00012C1C" w:rsidP="00517F3A">
      <w:pPr>
        <w:pStyle w:val="Plattetekst"/>
        <w:rPr>
          <w:rFonts w:ascii="Verdana" w:hAnsi="Verdana"/>
          <w:sz w:val="18"/>
          <w:szCs w:val="18"/>
        </w:rPr>
      </w:pPr>
      <w:r>
        <w:rPr>
          <w:rFonts w:ascii="Verdana" w:hAnsi="Verdana"/>
          <w:sz w:val="18"/>
          <w:szCs w:val="18"/>
        </w:rPr>
        <w:t>Verloop</w:t>
      </w:r>
      <w:r w:rsidR="00CA48E3">
        <w:rPr>
          <w:rFonts w:ascii="Verdana" w:hAnsi="Verdana"/>
          <w:sz w:val="18"/>
          <w:szCs w:val="18"/>
        </w:rPr>
        <w:t xml:space="preserve"> voor het verwijderen van</w:t>
      </w:r>
      <w:r w:rsidR="00517F3A" w:rsidRPr="00F92C91">
        <w:rPr>
          <w:rFonts w:ascii="Verdana" w:hAnsi="Verdana"/>
          <w:sz w:val="18"/>
          <w:szCs w:val="18"/>
        </w:rPr>
        <w:t xml:space="preserve"> één of meerdere personen uit het </w:t>
      </w:r>
      <w:r w:rsidR="00517F3A" w:rsidRPr="00F92C91">
        <w:rPr>
          <w:rFonts w:ascii="Verdana" w:hAnsi="Verdana"/>
          <w:b/>
          <w:sz w:val="18"/>
          <w:szCs w:val="18"/>
        </w:rPr>
        <w:t>kiezersbestand</w:t>
      </w:r>
      <w:r w:rsidR="00EE738D">
        <w:rPr>
          <w:rFonts w:ascii="Verdana" w:hAnsi="Verdana"/>
          <w:b/>
          <w:sz w:val="18"/>
          <w:szCs w:val="18"/>
        </w:rPr>
        <w:t xml:space="preserve">. </w:t>
      </w:r>
      <w:r w:rsidR="00EE738D">
        <w:rPr>
          <w:rFonts w:ascii="Verdana" w:hAnsi="Verdana"/>
          <w:sz w:val="18"/>
          <w:szCs w:val="18"/>
        </w:rPr>
        <w:t>Bijvoorbeeld op basis van:</w:t>
      </w:r>
    </w:p>
    <w:p w14:paraId="21D86F88" w14:textId="356A1472" w:rsidR="00517F3A" w:rsidRDefault="00517F3A" w:rsidP="00EE738D">
      <w:pPr>
        <w:pStyle w:val="Plattetekst"/>
        <w:numPr>
          <w:ilvl w:val="0"/>
          <w:numId w:val="40"/>
        </w:numPr>
        <w:rPr>
          <w:rFonts w:ascii="Verdana" w:hAnsi="Verdana"/>
          <w:sz w:val="18"/>
          <w:szCs w:val="18"/>
        </w:rPr>
      </w:pPr>
      <w:r w:rsidRPr="00F92C91">
        <w:rPr>
          <w:rFonts w:ascii="Verdana" w:hAnsi="Verdana"/>
          <w:b/>
          <w:sz w:val="18"/>
          <w:szCs w:val="18"/>
        </w:rPr>
        <w:t>verblijfstitelbestand</w:t>
      </w:r>
      <w:r w:rsidR="00B06734">
        <w:rPr>
          <w:rFonts w:ascii="Verdana" w:hAnsi="Verdana"/>
          <w:sz w:val="18"/>
          <w:szCs w:val="18"/>
        </w:rPr>
        <w:t xml:space="preserve"> van de IND.</w:t>
      </w:r>
    </w:p>
    <w:p w14:paraId="419F18E1" w14:textId="72ACFE27" w:rsidR="00EE738D" w:rsidRPr="00F92C91" w:rsidRDefault="00EE738D" w:rsidP="00EE738D">
      <w:pPr>
        <w:pStyle w:val="Plattetekst"/>
        <w:numPr>
          <w:ilvl w:val="0"/>
          <w:numId w:val="40"/>
        </w:numPr>
        <w:rPr>
          <w:rFonts w:ascii="Verdana" w:hAnsi="Verdana"/>
          <w:sz w:val="18"/>
          <w:szCs w:val="18"/>
        </w:rPr>
      </w:pPr>
      <w:r>
        <w:rPr>
          <w:rFonts w:ascii="Verdana" w:hAnsi="Verdana"/>
          <w:sz w:val="18"/>
          <w:szCs w:val="18"/>
        </w:rPr>
        <w:t>Mutaties / correcties</w:t>
      </w:r>
    </w:p>
    <w:p w14:paraId="0FC4BB7B" w14:textId="18B16B62" w:rsidR="00517F3A" w:rsidRDefault="00517F3A" w:rsidP="00CA48E3">
      <w:pPr>
        <w:pStyle w:val="Kop2"/>
        <w:keepNext w:val="0"/>
        <w:rPr>
          <w:lang w:val="nl-NL"/>
        </w:rPr>
      </w:pPr>
      <w:bookmarkStart w:id="30" w:name="_Toc421376005"/>
      <w:bookmarkStart w:id="31" w:name="_Toc504848343"/>
      <w:r w:rsidRPr="000E7BA7">
        <w:t xml:space="preserve">Afhandelen </w:t>
      </w:r>
      <w:r>
        <w:t>vervangende of nieuwe stempas</w:t>
      </w:r>
      <w:bookmarkEnd w:id="30"/>
      <w:r>
        <w:rPr>
          <w:lang w:val="nl-NL"/>
        </w:rPr>
        <w:t>.</w:t>
      </w:r>
      <w:bookmarkEnd w:id="31"/>
    </w:p>
    <w:p w14:paraId="69714B4B" w14:textId="5756D106" w:rsidR="00EE738D" w:rsidRPr="00EE738D" w:rsidRDefault="00EE738D" w:rsidP="00EE738D">
      <w:pPr>
        <w:pStyle w:val="Plattetekst"/>
      </w:pPr>
      <w:r>
        <w:rPr>
          <w:rFonts w:ascii="Verdana" w:hAnsi="Verdana"/>
          <w:sz w:val="18"/>
          <w:szCs w:val="18"/>
        </w:rPr>
        <w:t xml:space="preserve">Verloop voor het uitgeven van een nieuwe of vervangende stempas na verzenden van afdrukbestand. Hierbij wordt ook het </w:t>
      </w:r>
      <w:r w:rsidRPr="00EE738D">
        <w:rPr>
          <w:rFonts w:ascii="Verdana" w:hAnsi="Verdana"/>
          <w:sz w:val="18"/>
          <w:szCs w:val="18"/>
        </w:rPr>
        <w:t>kiezersregister</w:t>
      </w:r>
      <w:r>
        <w:rPr>
          <w:rFonts w:ascii="Verdana" w:hAnsi="Verdana"/>
          <w:sz w:val="18"/>
          <w:szCs w:val="18"/>
        </w:rPr>
        <w:t xml:space="preserve"> aangepast. </w:t>
      </w:r>
    </w:p>
    <w:p w14:paraId="095910DD" w14:textId="17645D85" w:rsidR="00517F3A" w:rsidRDefault="00517F3A" w:rsidP="00CA48E3">
      <w:pPr>
        <w:pStyle w:val="Kop2"/>
        <w:keepNext w:val="0"/>
        <w:rPr>
          <w:lang w:val="nl-NL"/>
        </w:rPr>
      </w:pPr>
      <w:bookmarkStart w:id="32" w:name="_Toc421376006"/>
      <w:bookmarkStart w:id="33" w:name="_Toc504848344"/>
      <w:r>
        <w:t>Afhandelen intrekken stempassen</w:t>
      </w:r>
      <w:bookmarkStart w:id="34" w:name="_Toc421376007"/>
      <w:bookmarkEnd w:id="32"/>
      <w:r w:rsidR="00EE738D">
        <w:rPr>
          <w:lang w:val="nl-NL"/>
        </w:rPr>
        <w:t>.</w:t>
      </w:r>
      <w:bookmarkEnd w:id="33"/>
    </w:p>
    <w:p w14:paraId="00647151" w14:textId="6B285A1B" w:rsidR="00EE738D" w:rsidRPr="00EE738D" w:rsidRDefault="00EE738D" w:rsidP="00EE738D">
      <w:pPr>
        <w:pStyle w:val="Plattetekst"/>
      </w:pPr>
      <w:r>
        <w:rPr>
          <w:rFonts w:ascii="Verdana" w:hAnsi="Verdana"/>
          <w:sz w:val="18"/>
          <w:szCs w:val="18"/>
        </w:rPr>
        <w:t xml:space="preserve">Verloop voor het intrekken van een stempas na verzenden van afdrukbestand. </w:t>
      </w:r>
    </w:p>
    <w:p w14:paraId="38E8A416" w14:textId="77777777" w:rsidR="00517F3A" w:rsidRDefault="00517F3A" w:rsidP="00CA48E3">
      <w:pPr>
        <w:pStyle w:val="Kop2"/>
        <w:keepNext w:val="0"/>
      </w:pPr>
      <w:bookmarkStart w:id="35" w:name="_Toc504848345"/>
      <w:r>
        <w:t>Afhandelen aanvraag kiezerspas</w:t>
      </w:r>
      <w:bookmarkEnd w:id="34"/>
      <w:r>
        <w:rPr>
          <w:lang w:val="nl-NL"/>
        </w:rPr>
        <w:t>.</w:t>
      </w:r>
      <w:bookmarkEnd w:id="35"/>
    </w:p>
    <w:p w14:paraId="4FEBA380" w14:textId="77777777" w:rsidR="00517F3A" w:rsidRDefault="00517F3A" w:rsidP="00517F3A">
      <w:pPr>
        <w:pStyle w:val="Kop2"/>
        <w:keepNext w:val="0"/>
      </w:pPr>
      <w:bookmarkStart w:id="36" w:name="_Toc421376008"/>
      <w:bookmarkStart w:id="37" w:name="_Toc504848346"/>
      <w:r>
        <w:t>Afhandelen schriftelijk verzoek stem per volmacht.</w:t>
      </w:r>
      <w:bookmarkEnd w:id="36"/>
      <w:bookmarkEnd w:id="37"/>
    </w:p>
    <w:p w14:paraId="5EAFE856" w14:textId="026E8E6D" w:rsidR="00517F3A" w:rsidRDefault="00517F3A" w:rsidP="00CA48E3">
      <w:pPr>
        <w:pStyle w:val="Kop2"/>
      </w:pPr>
      <w:bookmarkStart w:id="38" w:name="_Toc421376010"/>
      <w:bookmarkStart w:id="39" w:name="_Toc504848347"/>
      <w:r>
        <w:t xml:space="preserve">Afhandelen </w:t>
      </w:r>
      <w:r w:rsidR="00CA48E3" w:rsidRPr="00CA48E3">
        <w:rPr>
          <w:lang w:val="nl-NL"/>
        </w:rPr>
        <w:t>verzoek tot briefstemmen</w:t>
      </w:r>
      <w:r w:rsidRPr="00CA48E3">
        <w:rPr>
          <w:lang w:val="nl-NL"/>
        </w:rPr>
        <w:t>.</w:t>
      </w:r>
      <w:bookmarkEnd w:id="38"/>
      <w:bookmarkEnd w:id="39"/>
    </w:p>
    <w:p w14:paraId="63CD9EE4" w14:textId="56774F12" w:rsidR="00CA48E3" w:rsidRDefault="00CA48E3" w:rsidP="00CA48E3">
      <w:pPr>
        <w:pStyle w:val="Plattetekst"/>
        <w:rPr>
          <w:rFonts w:ascii="Verdana" w:hAnsi="Verdana"/>
          <w:sz w:val="18"/>
        </w:rPr>
      </w:pPr>
      <w:r w:rsidRPr="002978CD">
        <w:rPr>
          <w:rFonts w:ascii="Verdana" w:hAnsi="Verdana"/>
          <w:sz w:val="18"/>
          <w:szCs w:val="18"/>
        </w:rPr>
        <w:t xml:space="preserve">De use case start als op </w:t>
      </w:r>
      <w:r w:rsidRPr="002978CD">
        <w:rPr>
          <w:rFonts w:ascii="Verdana" w:hAnsi="Verdana"/>
          <w:b/>
          <w:sz w:val="18"/>
          <w:szCs w:val="18"/>
        </w:rPr>
        <w:t>{start}</w:t>
      </w:r>
      <w:r w:rsidRPr="002978CD">
        <w:rPr>
          <w:rFonts w:ascii="Verdana" w:hAnsi="Verdana"/>
          <w:sz w:val="18"/>
          <w:szCs w:val="18"/>
        </w:rPr>
        <w:t xml:space="preserve"> </w:t>
      </w:r>
      <w:r>
        <w:rPr>
          <w:rFonts w:ascii="Verdana" w:hAnsi="Verdana"/>
          <w:sz w:val="18"/>
          <w:szCs w:val="18"/>
        </w:rPr>
        <w:t>[</w:t>
      </w:r>
      <w:r>
        <w:rPr>
          <w:rFonts w:ascii="Verdana" w:hAnsi="Verdana"/>
          <w:sz w:val="18"/>
        </w:rPr>
        <w:fldChar w:fldCharType="begin"/>
      </w:r>
      <w:r>
        <w:rPr>
          <w:rFonts w:ascii="Verdana" w:hAnsi="Verdana"/>
          <w:sz w:val="18"/>
        </w:rPr>
        <w:instrText xml:space="preserve"> REF _Ref293490572 \r \h </w:instrText>
      </w:r>
      <w:r>
        <w:rPr>
          <w:rFonts w:ascii="Verdana" w:hAnsi="Verdana"/>
          <w:sz w:val="18"/>
        </w:rPr>
        <w:fldChar w:fldCharType="separate"/>
      </w:r>
      <w:r w:rsidR="00204633">
        <w:rPr>
          <w:rFonts w:ascii="Verdana" w:hAnsi="Verdana"/>
          <w:b/>
          <w:bCs/>
          <w:sz w:val="18"/>
        </w:rPr>
        <w:t>Fout! Verwijzingsbron niet gevonden.</w:t>
      </w:r>
      <w:r>
        <w:rPr>
          <w:rFonts w:ascii="Verdana" w:hAnsi="Verdana"/>
          <w:sz w:val="18"/>
        </w:rPr>
        <w:fldChar w:fldCharType="end"/>
      </w:r>
      <w:r>
        <w:rPr>
          <w:rFonts w:ascii="Verdana" w:hAnsi="Verdana"/>
          <w:sz w:val="18"/>
          <w:szCs w:val="18"/>
        </w:rPr>
        <w:t xml:space="preserve">] </w:t>
      </w:r>
      <w:r w:rsidRPr="002978CD">
        <w:rPr>
          <w:rFonts w:ascii="Verdana" w:hAnsi="Verdana"/>
          <w:sz w:val="18"/>
          <w:szCs w:val="18"/>
        </w:rPr>
        <w:t xml:space="preserve">de </w:t>
      </w:r>
      <w:r w:rsidRPr="00CC0548">
        <w:rPr>
          <w:rFonts w:ascii="Verdana" w:hAnsi="Verdana"/>
          <w:i/>
          <w:sz w:val="18"/>
          <w:szCs w:val="18"/>
        </w:rPr>
        <w:t>Behandelaar</w:t>
      </w:r>
      <w:r w:rsidRPr="002978CD">
        <w:rPr>
          <w:rFonts w:ascii="Verdana" w:hAnsi="Verdana"/>
          <w:sz w:val="18"/>
          <w:szCs w:val="18"/>
        </w:rPr>
        <w:t xml:space="preserve"> </w:t>
      </w:r>
      <w:r w:rsidRPr="00627350">
        <w:rPr>
          <w:rFonts w:ascii="Verdana" w:hAnsi="Verdana"/>
          <w:sz w:val="18"/>
        </w:rPr>
        <w:t xml:space="preserve">een </w:t>
      </w:r>
      <w:r>
        <w:rPr>
          <w:rFonts w:ascii="Verdana" w:hAnsi="Verdana"/>
          <w:sz w:val="18"/>
        </w:rPr>
        <w:t>verzoek tot briefstemmen wil verwerken</w:t>
      </w:r>
      <w:r w:rsidRPr="00627350">
        <w:rPr>
          <w:rFonts w:ascii="Verdana" w:hAnsi="Verdana"/>
          <w:sz w:val="18"/>
        </w:rPr>
        <w:t>.</w:t>
      </w:r>
    </w:p>
    <w:p w14:paraId="62556DAA"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i/>
          <w:sz w:val="18"/>
          <w:szCs w:val="18"/>
        </w:rPr>
        <w:t>Behandelaar</w:t>
      </w:r>
      <w:r w:rsidRPr="00966B88">
        <w:rPr>
          <w:rFonts w:ascii="Verdana" w:hAnsi="Verdana"/>
          <w:sz w:val="18"/>
          <w:szCs w:val="18"/>
        </w:rPr>
        <w:t xml:space="preserve"> voert </w:t>
      </w:r>
      <w:r w:rsidRPr="00966B88">
        <w:rPr>
          <w:rFonts w:ascii="Verdana" w:hAnsi="Verdana"/>
          <w:b/>
          <w:sz w:val="18"/>
          <w:szCs w:val="18"/>
        </w:rPr>
        <w:t>persoon</w:t>
      </w:r>
      <w:r w:rsidRPr="00966B88">
        <w:rPr>
          <w:rFonts w:ascii="Verdana" w:hAnsi="Verdana"/>
          <w:sz w:val="18"/>
          <w:szCs w:val="18"/>
        </w:rPr>
        <w:t xml:space="preserve"> in.</w:t>
      </w:r>
    </w:p>
    <w:p w14:paraId="025CEEA0"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 xml:space="preserve">Systeem zoekt en toont </w:t>
      </w:r>
      <w:r w:rsidRPr="00966B88">
        <w:rPr>
          <w:rFonts w:ascii="Verdana" w:hAnsi="Verdana"/>
          <w:b/>
          <w:sz w:val="18"/>
          <w:szCs w:val="18"/>
        </w:rPr>
        <w:t>persoon</w:t>
      </w:r>
      <w:r w:rsidRPr="00966B88">
        <w:rPr>
          <w:rFonts w:ascii="Verdana" w:hAnsi="Verdana"/>
          <w:sz w:val="18"/>
          <w:szCs w:val="18"/>
        </w:rPr>
        <w:t>.</w:t>
      </w:r>
    </w:p>
    <w:p w14:paraId="423B17C3" w14:textId="00F22BE2" w:rsidR="00CA48E3" w:rsidRPr="00966B88" w:rsidRDefault="00CA48E3" w:rsidP="00CA48E3">
      <w:pPr>
        <w:pStyle w:val="Plattetekst"/>
        <w:ind w:firstLine="360"/>
        <w:rPr>
          <w:rFonts w:ascii="Verdana" w:hAnsi="Verdana"/>
          <w:sz w:val="18"/>
          <w:szCs w:val="18"/>
          <w:u w:val="single"/>
        </w:rPr>
      </w:pPr>
      <w:r w:rsidRPr="00966B88">
        <w:rPr>
          <w:rFonts w:ascii="Verdana" w:hAnsi="Verdana"/>
          <w:b/>
          <w:sz w:val="18"/>
          <w:szCs w:val="18"/>
        </w:rPr>
        <w:t>{</w:t>
      </w:r>
      <w:r w:rsidRPr="00966B88">
        <w:rPr>
          <w:rFonts w:ascii="Verdana" w:hAnsi="Verdana"/>
          <w:b/>
          <w:sz w:val="18"/>
          <w:szCs w:val="18"/>
          <w:u w:val="single"/>
        </w:rPr>
        <w:t>invoeren gegevens</w:t>
      </w:r>
      <w:r w:rsidRPr="00966B88">
        <w:rPr>
          <w:rFonts w:ascii="Verdana" w:hAnsi="Verdana"/>
          <w:b/>
          <w:sz w:val="18"/>
          <w:szCs w:val="18"/>
        </w:rPr>
        <w:t>}</w:t>
      </w:r>
      <w:r w:rsidRPr="00966B88">
        <w:rPr>
          <w:rFonts w:ascii="Verdana" w:hAnsi="Verdana"/>
          <w:i/>
          <w:color w:val="000000"/>
          <w:sz w:val="18"/>
          <w:szCs w:val="18"/>
        </w:rPr>
        <w:t xml:space="preserve"> </w:t>
      </w:r>
      <w:r w:rsidRPr="00966B88">
        <w:rPr>
          <w:rFonts w:ascii="Verdana" w:hAnsi="Verdana"/>
          <w:sz w:val="18"/>
          <w:szCs w:val="18"/>
        </w:rPr>
        <w:t>[</w:t>
      </w:r>
      <w:r w:rsidRPr="00966B88">
        <w:rPr>
          <w:rFonts w:ascii="Verdana" w:hAnsi="Verdana"/>
          <w:sz w:val="18"/>
        </w:rPr>
        <w:fldChar w:fldCharType="begin"/>
      </w:r>
      <w:r w:rsidRPr="00966B88">
        <w:rPr>
          <w:rFonts w:ascii="Verdana" w:hAnsi="Verdana"/>
          <w:sz w:val="18"/>
        </w:rPr>
        <w:instrText xml:space="preserve"> REF _Ref293490572 \r \h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w:t>
      </w:r>
    </w:p>
    <w:p w14:paraId="700B710D" w14:textId="77777777" w:rsidR="00CA48E3" w:rsidRPr="00966B88" w:rsidRDefault="00CA48E3" w:rsidP="00CA48E3">
      <w:pPr>
        <w:pStyle w:val="Plattetekst"/>
        <w:numPr>
          <w:ilvl w:val="0"/>
          <w:numId w:val="38"/>
        </w:numPr>
        <w:tabs>
          <w:tab w:val="clear" w:pos="360"/>
          <w:tab w:val="num" w:pos="1080"/>
        </w:tabs>
        <w:ind w:left="1080"/>
        <w:rPr>
          <w:rFonts w:ascii="Verdana" w:hAnsi="Verdana"/>
          <w:i/>
          <w:sz w:val="18"/>
          <w:szCs w:val="18"/>
        </w:rPr>
      </w:pPr>
      <w:r w:rsidRPr="00966B88">
        <w:rPr>
          <w:rFonts w:ascii="Verdana" w:hAnsi="Verdana"/>
          <w:i/>
          <w:sz w:val="18"/>
          <w:szCs w:val="18"/>
        </w:rPr>
        <w:t xml:space="preserve">Behandelaar </w:t>
      </w:r>
      <w:r w:rsidRPr="00966B88">
        <w:rPr>
          <w:rFonts w:ascii="Verdana" w:hAnsi="Verdana"/>
          <w:sz w:val="18"/>
          <w:szCs w:val="18"/>
        </w:rPr>
        <w:t xml:space="preserve">voert </w:t>
      </w:r>
      <w:r w:rsidRPr="00966B88">
        <w:rPr>
          <w:rFonts w:ascii="Verdana" w:hAnsi="Verdana"/>
          <w:b/>
          <w:sz w:val="18"/>
          <w:szCs w:val="18"/>
        </w:rPr>
        <w:t>registratieverzoek briefstemmen</w:t>
      </w:r>
      <w:r w:rsidRPr="00966B88">
        <w:rPr>
          <w:rFonts w:ascii="Verdana" w:hAnsi="Verdana"/>
          <w:sz w:val="18"/>
          <w:szCs w:val="18"/>
        </w:rPr>
        <w:t xml:space="preserve"> in. </w:t>
      </w:r>
    </w:p>
    <w:p w14:paraId="01FCEF12"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 xml:space="preserve">Systeem valideert compleetheid </w:t>
      </w:r>
      <w:r w:rsidRPr="00966B88">
        <w:rPr>
          <w:rFonts w:ascii="Verdana" w:hAnsi="Verdana"/>
          <w:b/>
          <w:sz w:val="18"/>
          <w:szCs w:val="18"/>
        </w:rPr>
        <w:t>registratieverzoek briefstemmen.</w:t>
      </w:r>
    </w:p>
    <w:p w14:paraId="5F6C3604" w14:textId="733A1DB3" w:rsidR="00CA48E3" w:rsidRPr="00966B88" w:rsidRDefault="00CA48E3" w:rsidP="00CA48E3">
      <w:pPr>
        <w:pStyle w:val="Plattetekst"/>
        <w:ind w:firstLine="360"/>
        <w:rPr>
          <w:rFonts w:ascii="Verdana" w:hAnsi="Verdana"/>
          <w:sz w:val="18"/>
          <w:szCs w:val="18"/>
        </w:rPr>
      </w:pPr>
      <w:r w:rsidRPr="00966B88">
        <w:rPr>
          <w:rFonts w:ascii="Verdana" w:hAnsi="Verdana"/>
          <w:b/>
          <w:sz w:val="18"/>
          <w:szCs w:val="18"/>
        </w:rPr>
        <w:t>{</w:t>
      </w:r>
      <w:r w:rsidRPr="00966B88">
        <w:rPr>
          <w:rFonts w:ascii="Verdana" w:hAnsi="Verdana"/>
          <w:b/>
          <w:sz w:val="18"/>
          <w:szCs w:val="18"/>
          <w:u w:val="single"/>
        </w:rPr>
        <w:t>compleetheid gevalideerd</w:t>
      </w:r>
      <w:r w:rsidRPr="00966B88">
        <w:rPr>
          <w:rFonts w:ascii="Verdana" w:hAnsi="Verdana"/>
          <w:b/>
          <w:sz w:val="18"/>
          <w:szCs w:val="18"/>
        </w:rPr>
        <w:t>}</w:t>
      </w:r>
      <w:r w:rsidRPr="00966B88">
        <w:rPr>
          <w:rFonts w:ascii="Verdana" w:hAnsi="Verdana"/>
          <w:i/>
          <w:color w:val="000000"/>
          <w:sz w:val="18"/>
          <w:szCs w:val="18"/>
        </w:rPr>
        <w:t xml:space="preserve"> </w:t>
      </w:r>
      <w:r w:rsidRPr="00966B88">
        <w:rPr>
          <w:rFonts w:ascii="Verdana" w:hAnsi="Verdana"/>
          <w:sz w:val="18"/>
          <w:szCs w:val="18"/>
        </w:rPr>
        <w:t>[</w:t>
      </w:r>
      <w:r w:rsidRPr="00966B88">
        <w:rPr>
          <w:rFonts w:ascii="Verdana" w:hAnsi="Verdana"/>
          <w:sz w:val="18"/>
        </w:rPr>
        <w:fldChar w:fldCharType="begin"/>
      </w:r>
      <w:r w:rsidRPr="00966B88">
        <w:rPr>
          <w:rFonts w:ascii="Verdana" w:hAnsi="Verdana"/>
          <w:sz w:val="18"/>
        </w:rPr>
        <w:instrText xml:space="preserve"> REF _Ref293490572 \r \h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w:t>
      </w:r>
    </w:p>
    <w:p w14:paraId="5561254D" w14:textId="3F9C5A78" w:rsidR="00CA48E3" w:rsidRPr="00966B88" w:rsidRDefault="00CA48E3" w:rsidP="00CA48E3">
      <w:pPr>
        <w:pStyle w:val="Plattetekst"/>
        <w:numPr>
          <w:ilvl w:val="0"/>
          <w:numId w:val="38"/>
        </w:numPr>
        <w:tabs>
          <w:tab w:val="clear" w:pos="360"/>
          <w:tab w:val="num" w:pos="1080"/>
        </w:tabs>
        <w:ind w:left="1080"/>
        <w:rPr>
          <w:rFonts w:ascii="Verdana" w:hAnsi="Verdana"/>
          <w:sz w:val="18"/>
          <w:szCs w:val="18"/>
          <w:u w:val="single"/>
        </w:rPr>
      </w:pPr>
      <w:r w:rsidRPr="00966B88">
        <w:rPr>
          <w:rFonts w:ascii="Verdana" w:hAnsi="Verdana"/>
          <w:sz w:val="18"/>
          <w:szCs w:val="18"/>
        </w:rPr>
        <w:t xml:space="preserve">De use case vervolgt op </w:t>
      </w:r>
      <w:r w:rsidRPr="00966B88">
        <w:rPr>
          <w:rFonts w:ascii="Verdana" w:hAnsi="Verdana"/>
          <w:b/>
          <w:color w:val="000000"/>
          <w:sz w:val="18"/>
          <w:szCs w:val="18"/>
        </w:rPr>
        <w:t>{starten zaak}</w:t>
      </w:r>
      <w:r w:rsidRPr="00966B88">
        <w:rPr>
          <w:rFonts w:ascii="Verdana" w:hAnsi="Verdana"/>
          <w:b/>
          <w:sz w:val="18"/>
          <w:szCs w:val="18"/>
        </w:rPr>
        <w:t xml:space="preserve"> </w:t>
      </w:r>
      <w:r w:rsidRPr="00966B88">
        <w:rPr>
          <w:rFonts w:ascii="Verdana" w:hAnsi="Verdana"/>
          <w:sz w:val="18"/>
          <w:szCs w:val="18"/>
        </w:rPr>
        <w:t>[</w:t>
      </w:r>
      <w:r w:rsidRPr="00966B88">
        <w:rPr>
          <w:rFonts w:ascii="Verdana" w:hAnsi="Verdana"/>
          <w:sz w:val="18"/>
        </w:rPr>
        <w:fldChar w:fldCharType="begin"/>
      </w:r>
      <w:r w:rsidRPr="00966B88">
        <w:rPr>
          <w:rFonts w:ascii="Verdana" w:hAnsi="Verdana"/>
          <w:sz w:val="18"/>
        </w:rPr>
        <w:instrText xml:space="preserve"> REF _Ref293490572 \r \h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w:t>
      </w:r>
    </w:p>
    <w:p w14:paraId="0AE0D065" w14:textId="77777777" w:rsidR="00CA48E3" w:rsidRPr="00966B88" w:rsidRDefault="00CA48E3" w:rsidP="00CA48E3">
      <w:pPr>
        <w:pStyle w:val="Plattetekst"/>
        <w:ind w:left="1800"/>
        <w:rPr>
          <w:rFonts w:ascii="Verdana" w:hAnsi="Verdana"/>
          <w:sz w:val="18"/>
          <w:szCs w:val="18"/>
          <w:u w:val="single"/>
        </w:rPr>
      </w:pPr>
    </w:p>
    <w:p w14:paraId="6DA768DD" w14:textId="71664F2D" w:rsidR="00CA48E3" w:rsidRPr="00966B88" w:rsidRDefault="00CA48E3" w:rsidP="00CA48E3">
      <w:pPr>
        <w:pStyle w:val="Plattetekst"/>
        <w:ind w:firstLine="360"/>
        <w:rPr>
          <w:rFonts w:ascii="Verdana" w:hAnsi="Verdana"/>
          <w:i/>
          <w:sz w:val="18"/>
          <w:szCs w:val="18"/>
          <w:u w:val="single"/>
        </w:rPr>
      </w:pPr>
      <w:r w:rsidRPr="00966B88">
        <w:rPr>
          <w:rFonts w:ascii="Verdana" w:hAnsi="Verdana"/>
          <w:sz w:val="18"/>
        </w:rPr>
        <w:t xml:space="preserve">Als op </w:t>
      </w:r>
      <w:r w:rsidRPr="00966B88">
        <w:rPr>
          <w:rFonts w:ascii="Verdana" w:hAnsi="Verdana"/>
          <w:b/>
          <w:sz w:val="18"/>
        </w:rPr>
        <w:t>{behandelen zaak}</w:t>
      </w:r>
      <w:r w:rsidRPr="00966B88">
        <w:rPr>
          <w:rFonts w:ascii="Verdana" w:hAnsi="Verdana"/>
          <w:b/>
          <w:sz w:val="18"/>
          <w:szCs w:val="18"/>
        </w:rPr>
        <w:t xml:space="preserve"> </w:t>
      </w:r>
      <w:r w:rsidRPr="00966B88">
        <w:rPr>
          <w:rFonts w:ascii="Verdana" w:hAnsi="Verdana"/>
          <w:sz w:val="18"/>
          <w:szCs w:val="18"/>
        </w:rPr>
        <w:t>[</w:t>
      </w:r>
      <w:r w:rsidRPr="00966B88">
        <w:rPr>
          <w:rFonts w:ascii="Verdana" w:hAnsi="Verdana"/>
          <w:sz w:val="18"/>
        </w:rPr>
        <w:fldChar w:fldCharType="begin"/>
      </w:r>
      <w:r w:rsidRPr="00966B88">
        <w:rPr>
          <w:rFonts w:ascii="Verdana" w:hAnsi="Verdana"/>
          <w:sz w:val="18"/>
        </w:rPr>
        <w:instrText xml:space="preserve"> REF _Ref293490572 \r \h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 dan</w:t>
      </w:r>
    </w:p>
    <w:p w14:paraId="4A6ECCA3"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i/>
          <w:sz w:val="18"/>
          <w:szCs w:val="18"/>
        </w:rPr>
        <w:lastRenderedPageBreak/>
        <w:t>Behandelaar</w:t>
      </w:r>
      <w:r w:rsidRPr="00966B88">
        <w:rPr>
          <w:rFonts w:ascii="Verdana" w:hAnsi="Verdana"/>
          <w:sz w:val="18"/>
          <w:szCs w:val="18"/>
        </w:rPr>
        <w:t xml:space="preserve"> selecteert </w:t>
      </w:r>
      <w:r w:rsidRPr="00966B88">
        <w:rPr>
          <w:rFonts w:ascii="Verdana" w:hAnsi="Verdana"/>
          <w:b/>
          <w:sz w:val="18"/>
          <w:szCs w:val="18"/>
        </w:rPr>
        <w:t>registratieverzoek briefstemmen.</w:t>
      </w:r>
    </w:p>
    <w:p w14:paraId="17AD67DA" w14:textId="7C8C85D8"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Systeem valideert</w:t>
      </w:r>
      <w:r w:rsidRPr="00966B88">
        <w:rPr>
          <w:rFonts w:ascii="Verdana" w:hAnsi="Verdana"/>
          <w:i/>
          <w:sz w:val="18"/>
          <w:szCs w:val="18"/>
        </w:rPr>
        <w:t xml:space="preserve"> </w:t>
      </w:r>
      <w:r w:rsidRPr="00966B88">
        <w:rPr>
          <w:rFonts w:ascii="Verdana" w:hAnsi="Verdana"/>
          <w:b/>
          <w:sz w:val="18"/>
          <w:szCs w:val="18"/>
        </w:rPr>
        <w:t>registratieverzoek briefstemmen</w:t>
      </w:r>
      <w:r w:rsidRPr="00966B88">
        <w:rPr>
          <w:rFonts w:ascii="Verdana" w:hAnsi="Verdana"/>
          <w:sz w:val="18"/>
          <w:szCs w:val="18"/>
        </w:rPr>
        <w:t xml:space="preserve"> (zie BRG</w:t>
      </w:r>
      <w:r>
        <w:rPr>
          <w:rFonts w:ascii="Verdana" w:hAnsi="Verdana"/>
          <w:sz w:val="18"/>
          <w:szCs w:val="18"/>
        </w:rPr>
        <w:t>-13-0</w:t>
      </w:r>
      <w:r w:rsidR="00883080">
        <w:rPr>
          <w:rFonts w:ascii="Verdana" w:hAnsi="Verdana"/>
          <w:sz w:val="18"/>
          <w:szCs w:val="18"/>
        </w:rPr>
        <w:t>5</w:t>
      </w:r>
      <w:r w:rsidRPr="00966B88">
        <w:rPr>
          <w:rFonts w:ascii="Verdana" w:hAnsi="Verdana"/>
          <w:sz w:val="18"/>
          <w:szCs w:val="18"/>
        </w:rPr>
        <w:t>)</w:t>
      </w:r>
      <w:r w:rsidRPr="00966B88">
        <w:rPr>
          <w:rFonts w:ascii="Verdana" w:hAnsi="Verdana"/>
          <w:b/>
          <w:sz w:val="18"/>
          <w:szCs w:val="18"/>
        </w:rPr>
        <w:t>.</w:t>
      </w:r>
    </w:p>
    <w:p w14:paraId="7275D97A"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 xml:space="preserve">Systeem toont </w:t>
      </w:r>
      <w:r w:rsidRPr="00966B88">
        <w:rPr>
          <w:rFonts w:ascii="Verdana" w:hAnsi="Verdana"/>
          <w:b/>
          <w:sz w:val="18"/>
          <w:szCs w:val="18"/>
        </w:rPr>
        <w:t>registratieverzoek briefstemmen</w:t>
      </w:r>
      <w:r w:rsidRPr="00966B88">
        <w:rPr>
          <w:rFonts w:ascii="Verdana" w:hAnsi="Verdana"/>
          <w:sz w:val="18"/>
          <w:szCs w:val="18"/>
        </w:rPr>
        <w:t xml:space="preserve"> en resultaten validatie.</w:t>
      </w:r>
    </w:p>
    <w:p w14:paraId="2E2521DF" w14:textId="7FAAF4FF" w:rsidR="00CA48E3" w:rsidRPr="00966B88" w:rsidRDefault="00CA48E3" w:rsidP="00CA48E3">
      <w:pPr>
        <w:pStyle w:val="Plattetekst"/>
        <w:ind w:firstLine="360"/>
        <w:rPr>
          <w:rFonts w:ascii="Verdana" w:hAnsi="Verdana"/>
          <w:sz w:val="18"/>
          <w:szCs w:val="18"/>
        </w:rPr>
      </w:pPr>
      <w:r w:rsidRPr="00966B88">
        <w:rPr>
          <w:rFonts w:ascii="Verdana" w:hAnsi="Verdana"/>
          <w:b/>
          <w:sz w:val="18"/>
          <w:szCs w:val="18"/>
        </w:rPr>
        <w:t>{</w:t>
      </w:r>
      <w:r w:rsidRPr="00966B88">
        <w:rPr>
          <w:rFonts w:ascii="Verdana" w:hAnsi="Verdana"/>
          <w:b/>
          <w:sz w:val="18"/>
          <w:szCs w:val="18"/>
          <w:u w:val="single"/>
        </w:rPr>
        <w:t>accorderen zaak</w:t>
      </w:r>
      <w:r w:rsidRPr="00966B88">
        <w:rPr>
          <w:rFonts w:ascii="Verdana" w:hAnsi="Verdana"/>
          <w:b/>
          <w:sz w:val="18"/>
          <w:szCs w:val="18"/>
        </w:rPr>
        <w:t>}</w:t>
      </w:r>
      <w:r w:rsidRPr="00966B88">
        <w:rPr>
          <w:rFonts w:ascii="Verdana" w:hAnsi="Verdana"/>
          <w:i/>
          <w:color w:val="000000"/>
          <w:sz w:val="18"/>
          <w:szCs w:val="18"/>
        </w:rPr>
        <w:t xml:space="preserve"> </w:t>
      </w:r>
      <w:r w:rsidRPr="00966B88">
        <w:rPr>
          <w:rFonts w:ascii="Verdana" w:hAnsi="Verdana"/>
          <w:sz w:val="18"/>
          <w:szCs w:val="18"/>
        </w:rPr>
        <w:t>[</w:t>
      </w:r>
      <w:r w:rsidRPr="00966B88">
        <w:rPr>
          <w:rFonts w:ascii="Verdana" w:hAnsi="Verdana"/>
          <w:sz w:val="18"/>
        </w:rPr>
        <w:fldChar w:fldCharType="begin"/>
      </w:r>
      <w:r w:rsidRPr="00966B88">
        <w:rPr>
          <w:rFonts w:ascii="Verdana" w:hAnsi="Verdana"/>
          <w:sz w:val="18"/>
        </w:rPr>
        <w:instrText xml:space="preserve"> REF _Ref293490572 \r \h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w:t>
      </w:r>
    </w:p>
    <w:p w14:paraId="619127ED"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i/>
          <w:sz w:val="18"/>
          <w:szCs w:val="18"/>
        </w:rPr>
        <w:t>Behandelaar</w:t>
      </w:r>
      <w:r w:rsidRPr="00966B88">
        <w:rPr>
          <w:rFonts w:ascii="Verdana" w:hAnsi="Verdana"/>
          <w:sz w:val="18"/>
          <w:szCs w:val="18"/>
        </w:rPr>
        <w:t xml:space="preserve"> complementeert en accordeert </w:t>
      </w:r>
      <w:r w:rsidRPr="00966B88">
        <w:rPr>
          <w:rFonts w:ascii="Verdana" w:hAnsi="Verdana"/>
          <w:b/>
          <w:sz w:val="18"/>
          <w:szCs w:val="18"/>
        </w:rPr>
        <w:t>registratieverzoek briefstemmen</w:t>
      </w:r>
      <w:r w:rsidRPr="00966B88">
        <w:rPr>
          <w:rFonts w:ascii="Verdana" w:hAnsi="Verdana"/>
          <w:sz w:val="18"/>
          <w:szCs w:val="18"/>
        </w:rPr>
        <w:t>.</w:t>
      </w:r>
    </w:p>
    <w:p w14:paraId="18B5869E" w14:textId="35BF22E1"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 xml:space="preserve">Systeem valideert </w:t>
      </w:r>
      <w:r w:rsidRPr="00966B88">
        <w:rPr>
          <w:rFonts w:ascii="Verdana" w:hAnsi="Verdana"/>
          <w:b/>
          <w:sz w:val="18"/>
          <w:szCs w:val="18"/>
        </w:rPr>
        <w:t>registratieverzoek briefstemmen</w:t>
      </w:r>
      <w:r w:rsidRPr="00966B88">
        <w:rPr>
          <w:rFonts w:ascii="Verdana" w:hAnsi="Verdana"/>
          <w:sz w:val="18"/>
          <w:szCs w:val="18"/>
        </w:rPr>
        <w:t xml:space="preserve"> (zie BRG</w:t>
      </w:r>
      <w:r>
        <w:rPr>
          <w:rFonts w:ascii="Verdana" w:hAnsi="Verdana"/>
          <w:sz w:val="18"/>
          <w:szCs w:val="18"/>
        </w:rPr>
        <w:t>-13-0</w:t>
      </w:r>
      <w:r w:rsidR="00883080">
        <w:rPr>
          <w:rFonts w:ascii="Verdana" w:hAnsi="Verdana"/>
          <w:sz w:val="18"/>
          <w:szCs w:val="18"/>
        </w:rPr>
        <w:t>5</w:t>
      </w:r>
      <w:r w:rsidRPr="00966B88">
        <w:rPr>
          <w:rFonts w:ascii="Verdana" w:hAnsi="Verdana"/>
          <w:sz w:val="18"/>
          <w:szCs w:val="18"/>
        </w:rPr>
        <w:t>).</w:t>
      </w:r>
    </w:p>
    <w:p w14:paraId="06FA14DF" w14:textId="05DA4B4A" w:rsidR="00CA48E3" w:rsidRPr="00966B88" w:rsidRDefault="00CA48E3" w:rsidP="00CA48E3">
      <w:pPr>
        <w:pStyle w:val="Plattetekst"/>
        <w:ind w:firstLine="360"/>
        <w:rPr>
          <w:rFonts w:ascii="Verdana" w:hAnsi="Verdana"/>
          <w:b/>
          <w:sz w:val="18"/>
          <w:szCs w:val="18"/>
        </w:rPr>
      </w:pPr>
      <w:r w:rsidRPr="00966B88">
        <w:rPr>
          <w:rFonts w:ascii="Verdana" w:hAnsi="Verdana"/>
          <w:b/>
          <w:bCs/>
          <w:color w:val="000000"/>
          <w:sz w:val="18"/>
          <w:szCs w:val="18"/>
          <w:u w:val="single"/>
        </w:rPr>
        <w:t>creëren document</w:t>
      </w:r>
      <w:r w:rsidRPr="00966B88">
        <w:rPr>
          <w:rFonts w:ascii="Verdana" w:hAnsi="Verdana"/>
          <w:b/>
          <w:sz w:val="18"/>
          <w:szCs w:val="18"/>
        </w:rPr>
        <w:t>}</w:t>
      </w:r>
      <w:r w:rsidRPr="00966B88">
        <w:rPr>
          <w:rFonts w:ascii="Verdana" w:hAnsi="Verdana"/>
          <w:sz w:val="18"/>
          <w:szCs w:val="18"/>
        </w:rPr>
        <w:t xml:space="preserve"> [</w:t>
      </w:r>
      <w:r w:rsidRPr="00966B88">
        <w:rPr>
          <w:rFonts w:ascii="Verdana" w:hAnsi="Verdana"/>
          <w:sz w:val="18"/>
        </w:rPr>
        <w:fldChar w:fldCharType="begin"/>
      </w:r>
      <w:r w:rsidRPr="00966B88">
        <w:rPr>
          <w:rFonts w:ascii="Verdana" w:hAnsi="Verdana"/>
          <w:sz w:val="18"/>
        </w:rPr>
        <w:instrText xml:space="preserve"> REF _Ref293490572 \r \h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w:t>
      </w:r>
    </w:p>
    <w:p w14:paraId="42FF6EB3"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 xml:space="preserve">Systeem creëert </w:t>
      </w:r>
      <w:r w:rsidRPr="00966B88">
        <w:rPr>
          <w:rFonts w:ascii="Verdana" w:hAnsi="Verdana"/>
          <w:b/>
          <w:sz w:val="18"/>
          <w:szCs w:val="18"/>
        </w:rPr>
        <w:t>verzoekschrift briefstemmen</w:t>
      </w:r>
      <w:r w:rsidRPr="00966B88">
        <w:rPr>
          <w:rFonts w:ascii="Verdana" w:hAnsi="Verdana"/>
          <w:sz w:val="18"/>
          <w:szCs w:val="18"/>
        </w:rPr>
        <w:t>.</w:t>
      </w:r>
    </w:p>
    <w:p w14:paraId="5C46B200" w14:textId="7F276963" w:rsidR="00CA48E3" w:rsidRPr="00966B88" w:rsidRDefault="00CA48E3" w:rsidP="00CA48E3">
      <w:pPr>
        <w:pStyle w:val="Plattetekst"/>
        <w:ind w:firstLine="360"/>
        <w:rPr>
          <w:rFonts w:ascii="Verdana" w:hAnsi="Verdana"/>
          <w:b/>
          <w:sz w:val="18"/>
          <w:szCs w:val="18"/>
        </w:rPr>
      </w:pPr>
      <w:r w:rsidRPr="00966B88">
        <w:rPr>
          <w:rFonts w:ascii="Verdana" w:hAnsi="Verdana"/>
          <w:b/>
          <w:sz w:val="18"/>
          <w:szCs w:val="18"/>
        </w:rPr>
        <w:t>{</w:t>
      </w:r>
      <w:r w:rsidRPr="00966B88">
        <w:rPr>
          <w:rFonts w:ascii="Verdana" w:hAnsi="Verdana"/>
          <w:b/>
          <w:sz w:val="18"/>
          <w:szCs w:val="18"/>
          <w:u w:val="single"/>
        </w:rPr>
        <w:t>printen</w:t>
      </w:r>
      <w:r w:rsidRPr="00966B88">
        <w:rPr>
          <w:rFonts w:ascii="Verdana" w:hAnsi="Verdana"/>
          <w:b/>
          <w:sz w:val="18"/>
          <w:szCs w:val="18"/>
        </w:rPr>
        <w:t xml:space="preserve">} </w:t>
      </w:r>
      <w:r w:rsidRPr="00966B88">
        <w:rPr>
          <w:rFonts w:ascii="Verdana" w:hAnsi="Verdana"/>
          <w:sz w:val="18"/>
          <w:szCs w:val="18"/>
        </w:rPr>
        <w:t>[</w:t>
      </w:r>
      <w:r w:rsidRPr="00966B88">
        <w:rPr>
          <w:rFonts w:ascii="Verdana" w:hAnsi="Verdana"/>
          <w:sz w:val="18"/>
        </w:rPr>
        <w:fldChar w:fldCharType="begin"/>
      </w:r>
      <w:r w:rsidRPr="00966B88">
        <w:rPr>
          <w:rFonts w:ascii="Verdana" w:hAnsi="Verdana"/>
          <w:sz w:val="18"/>
        </w:rPr>
        <w:instrText xml:space="preserve"> REF _Ref293490572 \r \h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w:t>
      </w:r>
    </w:p>
    <w:p w14:paraId="1F279633"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i/>
          <w:sz w:val="18"/>
          <w:szCs w:val="18"/>
        </w:rPr>
        <w:t>Behandelaar</w:t>
      </w:r>
      <w:r w:rsidRPr="00966B88">
        <w:rPr>
          <w:rFonts w:ascii="Verdana" w:hAnsi="Verdana"/>
          <w:sz w:val="18"/>
          <w:szCs w:val="18"/>
        </w:rPr>
        <w:t xml:space="preserve"> print </w:t>
      </w:r>
      <w:r w:rsidRPr="00966B88">
        <w:rPr>
          <w:rFonts w:ascii="Verdana" w:hAnsi="Verdana"/>
          <w:b/>
          <w:sz w:val="18"/>
          <w:szCs w:val="18"/>
        </w:rPr>
        <w:t>verzoekschrift briefstemmen</w:t>
      </w:r>
      <w:r w:rsidRPr="00966B88">
        <w:rPr>
          <w:rFonts w:ascii="Verdana" w:hAnsi="Verdana"/>
          <w:sz w:val="18"/>
          <w:szCs w:val="18"/>
        </w:rPr>
        <w:t>.</w:t>
      </w:r>
    </w:p>
    <w:p w14:paraId="4CB9E118" w14:textId="77777777" w:rsidR="00CA48E3" w:rsidRPr="00966B88"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 xml:space="preserve">Als Systeem valideert dat er geen </w:t>
      </w:r>
      <w:r w:rsidRPr="004B7EF1">
        <w:rPr>
          <w:rFonts w:ascii="Verdana" w:hAnsi="Verdana"/>
          <w:b/>
          <w:sz w:val="18"/>
          <w:szCs w:val="18"/>
        </w:rPr>
        <w:t>stempas</w:t>
      </w:r>
      <w:r w:rsidRPr="00966B88">
        <w:rPr>
          <w:rFonts w:ascii="Verdana" w:hAnsi="Verdana"/>
          <w:sz w:val="18"/>
          <w:szCs w:val="18"/>
        </w:rPr>
        <w:t xml:space="preserve"> is verstuurd, dan</w:t>
      </w:r>
    </w:p>
    <w:p w14:paraId="11FD22E6" w14:textId="77777777" w:rsidR="00CA48E3" w:rsidRDefault="00CA48E3" w:rsidP="00CA48E3">
      <w:pPr>
        <w:pStyle w:val="Plattetekst"/>
        <w:numPr>
          <w:ilvl w:val="2"/>
          <w:numId w:val="38"/>
        </w:numPr>
        <w:rPr>
          <w:rFonts w:ascii="Verdana" w:hAnsi="Verdana"/>
          <w:sz w:val="18"/>
          <w:szCs w:val="18"/>
        </w:rPr>
      </w:pPr>
      <w:r w:rsidRPr="00966B88">
        <w:rPr>
          <w:rFonts w:ascii="Verdana" w:hAnsi="Verdana"/>
          <w:sz w:val="18"/>
          <w:szCs w:val="18"/>
        </w:rPr>
        <w:t xml:space="preserve">Systeem legt vast dat </w:t>
      </w:r>
      <w:r w:rsidRPr="00966B88">
        <w:rPr>
          <w:rFonts w:ascii="Verdana" w:hAnsi="Verdana"/>
          <w:b/>
          <w:sz w:val="18"/>
          <w:szCs w:val="18"/>
        </w:rPr>
        <w:t>persoon</w:t>
      </w:r>
      <w:r w:rsidRPr="00966B88">
        <w:rPr>
          <w:rFonts w:ascii="Verdana" w:hAnsi="Verdana"/>
          <w:sz w:val="18"/>
          <w:szCs w:val="18"/>
        </w:rPr>
        <w:t xml:space="preserve"> geen </w:t>
      </w:r>
      <w:r w:rsidRPr="004B7EF1">
        <w:rPr>
          <w:rFonts w:ascii="Verdana" w:hAnsi="Verdana"/>
          <w:b/>
          <w:sz w:val="18"/>
          <w:szCs w:val="18"/>
        </w:rPr>
        <w:t>stempas</w:t>
      </w:r>
      <w:r w:rsidRPr="00966B88">
        <w:rPr>
          <w:rFonts w:ascii="Verdana" w:hAnsi="Verdana"/>
          <w:sz w:val="18"/>
          <w:szCs w:val="18"/>
        </w:rPr>
        <w:t xml:space="preserve"> mag ontvangen</w:t>
      </w:r>
      <w:r>
        <w:rPr>
          <w:rFonts w:ascii="Verdana" w:hAnsi="Verdana"/>
          <w:sz w:val="18"/>
          <w:szCs w:val="18"/>
        </w:rPr>
        <w:t>.</w:t>
      </w:r>
    </w:p>
    <w:p w14:paraId="3730887A" w14:textId="77777777" w:rsidR="00CA48E3" w:rsidRPr="00966B88" w:rsidRDefault="00CA48E3" w:rsidP="00CA48E3">
      <w:pPr>
        <w:pStyle w:val="Plattetekst"/>
        <w:ind w:left="0" w:firstLine="720"/>
        <w:rPr>
          <w:rFonts w:ascii="Verdana" w:hAnsi="Verdana"/>
          <w:sz w:val="18"/>
          <w:szCs w:val="18"/>
        </w:rPr>
      </w:pPr>
      <w:r>
        <w:rPr>
          <w:rFonts w:ascii="Verdana" w:hAnsi="Verdana"/>
          <w:sz w:val="18"/>
          <w:szCs w:val="18"/>
        </w:rPr>
        <w:t>Anders</w:t>
      </w:r>
    </w:p>
    <w:p w14:paraId="5BF08FA1" w14:textId="2665F6E0" w:rsidR="00CA48E3" w:rsidRPr="00966B88" w:rsidRDefault="00CA48E3" w:rsidP="00CA48E3">
      <w:pPr>
        <w:pStyle w:val="Plattetekst"/>
        <w:numPr>
          <w:ilvl w:val="2"/>
          <w:numId w:val="38"/>
        </w:numPr>
        <w:rPr>
          <w:rFonts w:ascii="Verdana" w:hAnsi="Verdana"/>
          <w:sz w:val="18"/>
          <w:szCs w:val="18"/>
        </w:rPr>
      </w:pPr>
      <w:r>
        <w:rPr>
          <w:rFonts w:ascii="Verdana" w:hAnsi="Verdana"/>
          <w:sz w:val="18"/>
          <w:szCs w:val="18"/>
        </w:rPr>
        <w:t xml:space="preserve">Systeem </w:t>
      </w:r>
      <w:r w:rsidR="00F9383C">
        <w:rPr>
          <w:rFonts w:ascii="Verdana" w:hAnsi="Verdana"/>
          <w:sz w:val="18"/>
          <w:szCs w:val="18"/>
        </w:rPr>
        <w:t>legt</w:t>
      </w:r>
      <w:r>
        <w:rPr>
          <w:rFonts w:ascii="Verdana" w:hAnsi="Verdana"/>
          <w:sz w:val="18"/>
          <w:szCs w:val="18"/>
        </w:rPr>
        <w:t xml:space="preserve"> </w:t>
      </w:r>
      <w:r w:rsidRPr="004B7EF1">
        <w:rPr>
          <w:rFonts w:ascii="Verdana" w:hAnsi="Verdana"/>
          <w:b/>
          <w:sz w:val="18"/>
          <w:szCs w:val="18"/>
        </w:rPr>
        <w:t>stempas</w:t>
      </w:r>
      <w:r>
        <w:rPr>
          <w:rFonts w:ascii="Verdana" w:hAnsi="Verdana"/>
          <w:sz w:val="18"/>
          <w:szCs w:val="18"/>
        </w:rPr>
        <w:t xml:space="preserve"> </w:t>
      </w:r>
      <w:r w:rsidR="00F9383C">
        <w:rPr>
          <w:rFonts w:ascii="Verdana" w:hAnsi="Verdana"/>
          <w:sz w:val="18"/>
          <w:szCs w:val="18"/>
        </w:rPr>
        <w:t xml:space="preserve">vast als ongeldig binnen </w:t>
      </w:r>
      <w:r w:rsidR="00F9383C">
        <w:rPr>
          <w:rFonts w:ascii="Verdana" w:hAnsi="Verdana"/>
          <w:b/>
          <w:sz w:val="18"/>
          <w:szCs w:val="18"/>
        </w:rPr>
        <w:t>kiezersregister</w:t>
      </w:r>
      <w:r>
        <w:rPr>
          <w:rFonts w:ascii="Verdana" w:hAnsi="Verdana"/>
          <w:sz w:val="18"/>
          <w:szCs w:val="18"/>
        </w:rPr>
        <w:t>.</w:t>
      </w:r>
    </w:p>
    <w:p w14:paraId="36C2EF20" w14:textId="3BD117BA" w:rsidR="00CA48E3" w:rsidRPr="006817C1" w:rsidRDefault="00CA48E3" w:rsidP="00CA48E3">
      <w:pPr>
        <w:pStyle w:val="Plattetekst"/>
        <w:numPr>
          <w:ilvl w:val="0"/>
          <w:numId w:val="38"/>
        </w:numPr>
        <w:tabs>
          <w:tab w:val="clear" w:pos="360"/>
          <w:tab w:val="num" w:pos="1080"/>
        </w:tabs>
        <w:ind w:left="1080"/>
        <w:rPr>
          <w:rFonts w:ascii="Verdana" w:hAnsi="Verdana"/>
          <w:sz w:val="18"/>
          <w:szCs w:val="18"/>
        </w:rPr>
      </w:pPr>
      <w:r w:rsidRPr="00966B88">
        <w:rPr>
          <w:rFonts w:ascii="Verdana" w:hAnsi="Verdana"/>
          <w:sz w:val="18"/>
          <w:szCs w:val="18"/>
        </w:rPr>
        <w:t xml:space="preserve">De use case vervolgt op </w:t>
      </w:r>
      <w:r w:rsidRPr="00966B88">
        <w:rPr>
          <w:rFonts w:ascii="Verdana" w:hAnsi="Verdana"/>
          <w:b/>
          <w:sz w:val="18"/>
          <w:szCs w:val="18"/>
        </w:rPr>
        <w:t xml:space="preserve">{sluiten zaak} </w:t>
      </w:r>
      <w:r w:rsidRPr="00966B88">
        <w:rPr>
          <w:rFonts w:ascii="Verdana" w:hAnsi="Verdana"/>
          <w:sz w:val="18"/>
          <w:szCs w:val="18"/>
        </w:rPr>
        <w:t>[</w:t>
      </w:r>
      <w:r w:rsidRPr="00966B88">
        <w:rPr>
          <w:rFonts w:ascii="Verdana" w:hAnsi="Verdana"/>
          <w:sz w:val="18"/>
        </w:rPr>
        <w:fldChar w:fldCharType="begin"/>
      </w:r>
      <w:r w:rsidRPr="00966B88">
        <w:rPr>
          <w:rFonts w:ascii="Verdana" w:hAnsi="Verdana"/>
          <w:sz w:val="18"/>
        </w:rPr>
        <w:instrText xml:space="preserve"> REF _Ref293490572 \r \h </w:instrText>
      </w:r>
      <w:r>
        <w:rPr>
          <w:rFonts w:ascii="Verdana" w:hAnsi="Verdana"/>
          <w:sz w:val="18"/>
        </w:rPr>
        <w:instrText xml:space="preserve"> \* MERGEFORMAT </w:instrText>
      </w:r>
      <w:r w:rsidRPr="00966B88">
        <w:rPr>
          <w:rFonts w:ascii="Verdana" w:hAnsi="Verdana"/>
          <w:sz w:val="18"/>
        </w:rPr>
        <w:fldChar w:fldCharType="separate"/>
      </w:r>
      <w:r w:rsidR="00204633">
        <w:rPr>
          <w:rFonts w:ascii="Verdana" w:hAnsi="Verdana"/>
          <w:b/>
          <w:bCs/>
          <w:sz w:val="18"/>
        </w:rPr>
        <w:t>Fout! Verwijzingsbron niet gevonden.</w:t>
      </w:r>
      <w:r w:rsidRPr="00966B88">
        <w:rPr>
          <w:rFonts w:ascii="Verdana" w:hAnsi="Verdana"/>
          <w:sz w:val="18"/>
        </w:rPr>
        <w:fldChar w:fldCharType="end"/>
      </w:r>
      <w:r w:rsidRPr="00966B88">
        <w:rPr>
          <w:rFonts w:ascii="Verdana" w:hAnsi="Verdana"/>
          <w:sz w:val="18"/>
          <w:szCs w:val="18"/>
        </w:rPr>
        <w:t>]</w:t>
      </w:r>
    </w:p>
    <w:p w14:paraId="02569006" w14:textId="77777777" w:rsidR="00517F3A" w:rsidRDefault="00517F3A" w:rsidP="00517F3A">
      <w:pPr>
        <w:pStyle w:val="Kop2"/>
        <w:keepNext w:val="0"/>
      </w:pPr>
      <w:bookmarkStart w:id="40" w:name="_Toc421376013"/>
      <w:bookmarkStart w:id="41" w:name="_Toc504848348"/>
      <w:r>
        <w:t>Afhandelen verblijfstitelbestand komt te laat.</w:t>
      </w:r>
      <w:bookmarkEnd w:id="40"/>
      <w:bookmarkEnd w:id="41"/>
    </w:p>
    <w:p w14:paraId="4DDFDBCB" w14:textId="77777777" w:rsidR="00517F3A" w:rsidRDefault="00517F3A" w:rsidP="00517F3A">
      <w:pPr>
        <w:pStyle w:val="Kop2"/>
        <w:keepNext w:val="0"/>
      </w:pPr>
      <w:bookmarkStart w:id="42" w:name="_Toc421376015"/>
      <w:bookmarkStart w:id="43" w:name="_Toc504848349"/>
      <w:r>
        <w:t>Afhandelen herstel afdrukbestand.</w:t>
      </w:r>
      <w:bookmarkEnd w:id="42"/>
      <w:bookmarkEnd w:id="43"/>
    </w:p>
    <w:p w14:paraId="1FFFDBA2" w14:textId="77777777" w:rsidR="00517F3A" w:rsidRDefault="00517F3A" w:rsidP="00517F3A">
      <w:pPr>
        <w:pStyle w:val="Kop2"/>
        <w:keepNext w:val="0"/>
      </w:pPr>
      <w:bookmarkStart w:id="44" w:name="_Toc421376016"/>
      <w:bookmarkStart w:id="45" w:name="_Toc504848350"/>
      <w:r>
        <w:t>Afhandelen Behandelaar bevestigt of accordeert niet.</w:t>
      </w:r>
      <w:bookmarkEnd w:id="44"/>
      <w:bookmarkEnd w:id="45"/>
    </w:p>
    <w:p w14:paraId="35999B03" w14:textId="77777777" w:rsidR="00517F3A" w:rsidRDefault="00517F3A" w:rsidP="00517F3A">
      <w:pPr>
        <w:pStyle w:val="Kop2"/>
        <w:keepNext w:val="0"/>
        <w:rPr>
          <w:lang w:val="nl-NL"/>
        </w:rPr>
      </w:pPr>
      <w:bookmarkStart w:id="46" w:name="_Toc421376019"/>
      <w:bookmarkStart w:id="47" w:name="_Toc504848351"/>
      <w:r>
        <w:t>Afhandeling indeling kiezers bij stembureaus mislukt.</w:t>
      </w:r>
      <w:bookmarkEnd w:id="46"/>
      <w:bookmarkEnd w:id="47"/>
    </w:p>
    <w:p w14:paraId="60DC8EAA" w14:textId="77777777" w:rsidR="00517F3A" w:rsidRDefault="00517F3A" w:rsidP="00517F3A">
      <w:pPr>
        <w:pStyle w:val="Kop2"/>
        <w:rPr>
          <w:lang w:val="nl-NL"/>
        </w:rPr>
      </w:pPr>
      <w:bookmarkStart w:id="48" w:name="_Toc504848352"/>
      <w:r>
        <w:rPr>
          <w:szCs w:val="18"/>
          <w:lang w:val="nl-NL"/>
        </w:rPr>
        <w:t>Aanmaken en printen</w:t>
      </w:r>
      <w:r>
        <w:rPr>
          <w:szCs w:val="18"/>
        </w:rPr>
        <w:t xml:space="preserve"> register ongeldige stempassen (</w:t>
      </w:r>
      <w:r w:rsidRPr="00AB6757">
        <w:rPr>
          <w:szCs w:val="18"/>
        </w:rPr>
        <w:t>ROS</w:t>
      </w:r>
      <w:r>
        <w:rPr>
          <w:szCs w:val="18"/>
        </w:rPr>
        <w:t>)</w:t>
      </w:r>
      <w:bookmarkEnd w:id="48"/>
    </w:p>
    <w:p w14:paraId="085A0207" w14:textId="77777777" w:rsidR="00517F3A" w:rsidRPr="00025E38" w:rsidRDefault="00517F3A" w:rsidP="00517F3A">
      <w:pPr>
        <w:pStyle w:val="Plattetekst"/>
        <w:rPr>
          <w:rFonts w:ascii="Verdana" w:hAnsi="Verdana"/>
          <w:sz w:val="18"/>
          <w:szCs w:val="18"/>
        </w:rPr>
      </w:pPr>
      <w:r w:rsidRPr="00025E38">
        <w:rPr>
          <w:rFonts w:ascii="Verdana" w:hAnsi="Verdana"/>
          <w:sz w:val="18"/>
          <w:szCs w:val="18"/>
        </w:rPr>
        <w:t xml:space="preserve">Wanneer op </w:t>
      </w:r>
      <w:r w:rsidRPr="00025E38">
        <w:rPr>
          <w:rFonts w:ascii="Verdana" w:hAnsi="Verdana"/>
          <w:b/>
          <w:sz w:val="18"/>
          <w:szCs w:val="18"/>
        </w:rPr>
        <w:t>{start}</w:t>
      </w:r>
      <w:r w:rsidRPr="00025E38">
        <w:rPr>
          <w:rFonts w:ascii="Verdana" w:hAnsi="Verdana"/>
          <w:sz w:val="18"/>
          <w:szCs w:val="18"/>
        </w:rPr>
        <w:t xml:space="preserve"> de Behandelaar het </w:t>
      </w:r>
      <w:r w:rsidRPr="00F9383C">
        <w:rPr>
          <w:rFonts w:ascii="Verdana" w:hAnsi="Verdana"/>
          <w:b/>
          <w:sz w:val="18"/>
          <w:szCs w:val="18"/>
        </w:rPr>
        <w:t>register ongeldige stempassen</w:t>
      </w:r>
      <w:r w:rsidRPr="00025E38">
        <w:rPr>
          <w:rFonts w:ascii="Verdana" w:hAnsi="Verdana"/>
          <w:sz w:val="18"/>
          <w:szCs w:val="18"/>
        </w:rPr>
        <w:t xml:space="preserve"> wil aanmaken, </w:t>
      </w:r>
    </w:p>
    <w:p w14:paraId="000C7A19" w14:textId="77777777" w:rsidR="00517F3A" w:rsidRPr="00870648" w:rsidRDefault="00517F3A" w:rsidP="00517F3A">
      <w:pPr>
        <w:pStyle w:val="Plattetekst"/>
        <w:ind w:left="1080"/>
        <w:rPr>
          <w:rFonts w:ascii="Verdana" w:hAnsi="Verdana"/>
          <w:sz w:val="18"/>
          <w:szCs w:val="18"/>
          <w:lang w:val="nl"/>
        </w:rPr>
      </w:pPr>
      <w:r w:rsidRPr="00870648">
        <w:rPr>
          <w:rFonts w:ascii="Verdana" w:hAnsi="Verdana"/>
          <w:b/>
          <w:sz w:val="18"/>
          <w:szCs w:val="18"/>
        </w:rPr>
        <w:t>{creëren document}</w:t>
      </w:r>
    </w:p>
    <w:p w14:paraId="79B4C35B" w14:textId="130EF070" w:rsidR="00517F3A" w:rsidRPr="00870648" w:rsidRDefault="00517F3A" w:rsidP="00517F3A">
      <w:pPr>
        <w:pStyle w:val="Plattetekst"/>
        <w:numPr>
          <w:ilvl w:val="0"/>
          <w:numId w:val="37"/>
        </w:numPr>
        <w:rPr>
          <w:rFonts w:ascii="Verdana" w:hAnsi="Verdana"/>
          <w:sz w:val="18"/>
          <w:szCs w:val="18"/>
          <w:lang w:val="nl"/>
        </w:rPr>
      </w:pPr>
      <w:r w:rsidRPr="00870648">
        <w:rPr>
          <w:rFonts w:ascii="Verdana" w:hAnsi="Verdana"/>
          <w:sz w:val="18"/>
          <w:szCs w:val="18"/>
          <w:lang w:val="nl"/>
        </w:rPr>
        <w:t xml:space="preserve">Systeem creëert </w:t>
      </w:r>
      <w:r w:rsidR="00F9383C" w:rsidRPr="00F9383C">
        <w:rPr>
          <w:rFonts w:ascii="Verdana" w:hAnsi="Verdana"/>
          <w:b/>
          <w:sz w:val="18"/>
          <w:szCs w:val="18"/>
          <w:lang w:val="nl"/>
        </w:rPr>
        <w:t>register</w:t>
      </w:r>
      <w:r w:rsidRPr="00870648">
        <w:rPr>
          <w:rFonts w:ascii="Verdana" w:hAnsi="Verdana"/>
          <w:sz w:val="18"/>
          <w:szCs w:val="18"/>
          <w:lang w:val="nl"/>
        </w:rPr>
        <w:t xml:space="preserve"> </w:t>
      </w:r>
      <w:r w:rsidRPr="00870648">
        <w:rPr>
          <w:rFonts w:ascii="Verdana" w:hAnsi="Verdana"/>
          <w:b/>
          <w:sz w:val="18"/>
          <w:szCs w:val="18"/>
          <w:lang w:val="nl"/>
        </w:rPr>
        <w:t>ongeldige stempassen</w:t>
      </w:r>
      <w:r w:rsidRPr="00870648">
        <w:rPr>
          <w:rFonts w:ascii="Verdana" w:hAnsi="Verdana"/>
          <w:sz w:val="18"/>
          <w:szCs w:val="18"/>
          <w:lang w:val="nl"/>
        </w:rPr>
        <w:t xml:space="preserve"> </w:t>
      </w:r>
      <w:r>
        <w:rPr>
          <w:rFonts w:ascii="Verdana" w:hAnsi="Verdana"/>
          <w:sz w:val="18"/>
          <w:szCs w:val="18"/>
          <w:lang w:val="nl"/>
        </w:rPr>
        <w:t xml:space="preserve">uit </w:t>
      </w:r>
      <w:r w:rsidRPr="00025E38">
        <w:rPr>
          <w:rFonts w:ascii="Verdana" w:hAnsi="Verdana"/>
          <w:b/>
          <w:sz w:val="18"/>
          <w:szCs w:val="18"/>
          <w:lang w:val="nl"/>
        </w:rPr>
        <w:t>kiezersregister</w:t>
      </w:r>
      <w:r w:rsidRPr="00870648">
        <w:rPr>
          <w:rFonts w:ascii="Verdana" w:hAnsi="Verdana"/>
          <w:sz w:val="18"/>
          <w:szCs w:val="18"/>
          <w:lang w:val="nl"/>
        </w:rPr>
        <w:t>.</w:t>
      </w:r>
    </w:p>
    <w:p w14:paraId="26B775B2" w14:textId="77777777" w:rsidR="00517F3A" w:rsidRPr="00870648" w:rsidRDefault="00517F3A" w:rsidP="00517F3A">
      <w:pPr>
        <w:pStyle w:val="Plattetekst"/>
        <w:ind w:left="1080"/>
        <w:rPr>
          <w:rFonts w:ascii="Verdana" w:hAnsi="Verdana"/>
          <w:sz w:val="18"/>
          <w:szCs w:val="18"/>
          <w:lang w:val="nl"/>
        </w:rPr>
      </w:pPr>
      <w:r w:rsidRPr="00870648">
        <w:rPr>
          <w:rFonts w:ascii="Verdana" w:hAnsi="Verdana"/>
          <w:b/>
          <w:sz w:val="18"/>
          <w:szCs w:val="18"/>
        </w:rPr>
        <w:t>{printen}</w:t>
      </w:r>
    </w:p>
    <w:p w14:paraId="672AE3AF" w14:textId="05A9A2D3" w:rsidR="00517F3A" w:rsidRPr="00870648" w:rsidRDefault="00517F3A" w:rsidP="00517F3A">
      <w:pPr>
        <w:pStyle w:val="Plattetekst"/>
        <w:numPr>
          <w:ilvl w:val="0"/>
          <w:numId w:val="37"/>
        </w:numPr>
        <w:rPr>
          <w:rFonts w:ascii="Verdana" w:hAnsi="Verdana"/>
          <w:sz w:val="18"/>
          <w:szCs w:val="18"/>
          <w:lang w:val="nl"/>
        </w:rPr>
      </w:pPr>
      <w:r w:rsidRPr="00870648">
        <w:rPr>
          <w:rFonts w:ascii="Verdana" w:hAnsi="Verdana"/>
          <w:sz w:val="18"/>
          <w:szCs w:val="18"/>
          <w:lang w:val="nl"/>
        </w:rPr>
        <w:t xml:space="preserve">Systeem print </w:t>
      </w:r>
      <w:r w:rsidR="00F9383C" w:rsidRPr="00F9383C">
        <w:rPr>
          <w:rFonts w:ascii="Verdana" w:hAnsi="Verdana"/>
          <w:b/>
          <w:sz w:val="18"/>
          <w:szCs w:val="18"/>
          <w:lang w:val="nl"/>
        </w:rPr>
        <w:t>register</w:t>
      </w:r>
      <w:r w:rsidRPr="00870648">
        <w:rPr>
          <w:rFonts w:ascii="Verdana" w:hAnsi="Verdana"/>
          <w:b/>
          <w:sz w:val="18"/>
          <w:szCs w:val="18"/>
          <w:lang w:val="nl"/>
        </w:rPr>
        <w:t xml:space="preserve"> ongeldige stempassen</w:t>
      </w:r>
      <w:r w:rsidRPr="00870648">
        <w:rPr>
          <w:rFonts w:ascii="Verdana" w:hAnsi="Verdana"/>
          <w:sz w:val="18"/>
          <w:szCs w:val="18"/>
          <w:lang w:val="nl"/>
        </w:rPr>
        <w:t>.</w:t>
      </w:r>
    </w:p>
    <w:p w14:paraId="736DAF5A" w14:textId="77777777" w:rsidR="00517F3A" w:rsidRPr="00870648" w:rsidRDefault="00517F3A" w:rsidP="00517F3A">
      <w:pPr>
        <w:pStyle w:val="Plattetekst"/>
        <w:ind w:left="1080"/>
        <w:rPr>
          <w:rFonts w:ascii="Verdana" w:hAnsi="Verdana"/>
          <w:sz w:val="18"/>
          <w:szCs w:val="18"/>
          <w:lang w:val="nl"/>
        </w:rPr>
      </w:pPr>
      <w:r w:rsidRPr="00870648">
        <w:rPr>
          <w:rFonts w:ascii="Verdana" w:hAnsi="Verdana"/>
          <w:b/>
          <w:sz w:val="18"/>
          <w:szCs w:val="18"/>
        </w:rPr>
        <w:t>{vervolg}</w:t>
      </w:r>
    </w:p>
    <w:p w14:paraId="51ECF66C" w14:textId="77777777" w:rsidR="00517F3A" w:rsidRPr="00025E38" w:rsidRDefault="00517F3A" w:rsidP="00517F3A">
      <w:pPr>
        <w:pStyle w:val="Plattetekst"/>
      </w:pPr>
    </w:p>
    <w:p w14:paraId="0AB66847" w14:textId="77777777" w:rsidR="00517F3A" w:rsidRDefault="00517F3A" w:rsidP="00517F3A">
      <w:pPr>
        <w:pStyle w:val="Kop2"/>
        <w:keepNext w:val="0"/>
        <w:rPr>
          <w:lang w:val="nl-NL"/>
        </w:rPr>
      </w:pPr>
      <w:bookmarkStart w:id="49" w:name="_Toc421376020"/>
      <w:bookmarkStart w:id="50" w:name="_Toc504848353"/>
      <w:r>
        <w:t>Afhandelen corrigeren verblijfstitel.</w:t>
      </w:r>
      <w:bookmarkEnd w:id="49"/>
      <w:bookmarkEnd w:id="50"/>
    </w:p>
    <w:p w14:paraId="19B21A38" w14:textId="77777777" w:rsidR="000B2288" w:rsidRPr="00DA76D0" w:rsidRDefault="000B2288" w:rsidP="000B2288">
      <w:pPr>
        <w:pStyle w:val="Plattetekst"/>
        <w:keepNext/>
        <w:widowControl/>
        <w:ind w:left="0"/>
        <w:rPr>
          <w:rFonts w:ascii="Verdana" w:hAnsi="Verdana"/>
          <w:vanish/>
          <w:color w:val="0070C0"/>
          <w:sz w:val="18"/>
          <w:szCs w:val="18"/>
        </w:rPr>
      </w:pPr>
      <w:r w:rsidRPr="00DA76D0">
        <w:rPr>
          <w:rFonts w:ascii="Verdana" w:hAnsi="Verdana"/>
          <w:vanish/>
          <w:color w:val="0070C0"/>
          <w:sz w:val="18"/>
          <w:szCs w:val="18"/>
        </w:rPr>
        <w:t>Alternatieven rond creëren / printen document overgenomen uit KUC200 omdat deze KUC niet zaakgerichts is opgezet. Overerving is derhalve niet mogelijk.</w:t>
      </w:r>
    </w:p>
    <w:p w14:paraId="60A4901D" w14:textId="77777777" w:rsidR="000B2288" w:rsidRPr="00DA76D0" w:rsidRDefault="000B2288" w:rsidP="000B2288">
      <w:pPr>
        <w:pStyle w:val="Kop2"/>
        <w:tabs>
          <w:tab w:val="clear" w:pos="0"/>
          <w:tab w:val="num" w:pos="709"/>
        </w:tabs>
        <w:ind w:left="709" w:hanging="709"/>
        <w:rPr>
          <w:lang w:val="nl-NL"/>
        </w:rPr>
      </w:pPr>
      <w:bookmarkStart w:id="51" w:name="_Toc297197065"/>
      <w:bookmarkStart w:id="52" w:name="_Toc299441251"/>
      <w:bookmarkStart w:id="53" w:name="_Toc504848354"/>
      <w:r w:rsidRPr="00DA76D0">
        <w:rPr>
          <w:lang w:val="nl-NL"/>
        </w:rPr>
        <w:t>Afhandelen printen mislukt</w:t>
      </w:r>
      <w:bookmarkEnd w:id="51"/>
      <w:bookmarkEnd w:id="52"/>
      <w:bookmarkEnd w:id="53"/>
    </w:p>
    <w:p w14:paraId="24398419" w14:textId="77777777" w:rsidR="000B2288" w:rsidRPr="00DA76D0" w:rsidRDefault="000B2288" w:rsidP="000B2288">
      <w:pPr>
        <w:pStyle w:val="Plattetekst"/>
        <w:keepNext/>
        <w:widowControl/>
        <w:rPr>
          <w:rFonts w:ascii="Verdana" w:hAnsi="Verdana"/>
          <w:color w:val="000000"/>
          <w:sz w:val="18"/>
          <w:szCs w:val="18"/>
        </w:rPr>
      </w:pPr>
      <w:r w:rsidRPr="00DA76D0">
        <w:rPr>
          <w:rFonts w:ascii="Verdana" w:hAnsi="Verdana"/>
          <w:color w:val="000000"/>
          <w:sz w:val="18"/>
          <w:szCs w:val="18"/>
        </w:rPr>
        <w:t xml:space="preserve">Als op </w:t>
      </w:r>
      <w:r w:rsidRPr="00DA76D0">
        <w:rPr>
          <w:rFonts w:ascii="Verdana" w:hAnsi="Verdana"/>
          <w:b/>
          <w:bCs/>
          <w:color w:val="000000"/>
          <w:sz w:val="18"/>
          <w:szCs w:val="18"/>
        </w:rPr>
        <w:t>{vervolg}</w:t>
      </w:r>
      <w:r w:rsidRPr="00DA76D0">
        <w:rPr>
          <w:rFonts w:ascii="Verdana" w:hAnsi="Verdana"/>
          <w:bCs/>
          <w:color w:val="000000"/>
          <w:sz w:val="18"/>
          <w:szCs w:val="18"/>
        </w:rPr>
        <w:t xml:space="preserve"> printen </w:t>
      </w:r>
      <w:r w:rsidRPr="00DA76D0">
        <w:rPr>
          <w:rFonts w:ascii="Verdana" w:hAnsi="Verdana"/>
          <w:color w:val="000000"/>
          <w:sz w:val="18"/>
          <w:szCs w:val="18"/>
        </w:rPr>
        <w:t xml:space="preserve">mislukt is, dan </w:t>
      </w:r>
    </w:p>
    <w:p w14:paraId="4D8D8B92" w14:textId="77777777" w:rsidR="000B2288" w:rsidRPr="00DA76D0" w:rsidRDefault="000B2288" w:rsidP="000B2288">
      <w:pPr>
        <w:pStyle w:val="Plattetekst"/>
        <w:keepNext/>
        <w:widowControl/>
        <w:numPr>
          <w:ilvl w:val="0"/>
          <w:numId w:val="34"/>
        </w:numPr>
        <w:rPr>
          <w:rFonts w:ascii="Verdana" w:hAnsi="Verdana"/>
          <w:color w:val="000000"/>
          <w:sz w:val="18"/>
          <w:szCs w:val="18"/>
        </w:rPr>
      </w:pPr>
      <w:r w:rsidRPr="00DA76D0">
        <w:rPr>
          <w:rFonts w:ascii="Verdana" w:hAnsi="Verdana"/>
          <w:color w:val="000000"/>
          <w:sz w:val="18"/>
          <w:szCs w:val="18"/>
        </w:rPr>
        <w:t>Systeem toont melding dat printen mislukt is</w:t>
      </w:r>
    </w:p>
    <w:p w14:paraId="4A304DBC" w14:textId="77777777" w:rsidR="000B2288" w:rsidRPr="00DA76D0" w:rsidRDefault="000B2288" w:rsidP="000B2288">
      <w:pPr>
        <w:pStyle w:val="Plattetekst"/>
        <w:numPr>
          <w:ilvl w:val="0"/>
          <w:numId w:val="34"/>
        </w:numPr>
        <w:rPr>
          <w:rFonts w:ascii="Verdana" w:hAnsi="Verdana"/>
          <w:color w:val="000000"/>
          <w:sz w:val="18"/>
          <w:szCs w:val="18"/>
        </w:rPr>
      </w:pPr>
      <w:r w:rsidRPr="00DA76D0">
        <w:rPr>
          <w:rFonts w:ascii="Verdana" w:hAnsi="Verdana"/>
          <w:color w:val="000000"/>
          <w:sz w:val="18"/>
          <w:szCs w:val="18"/>
        </w:rPr>
        <w:t>Als</w:t>
      </w:r>
      <w:r w:rsidRPr="00DA76D0">
        <w:rPr>
          <w:rFonts w:ascii="Verdana" w:hAnsi="Verdana"/>
          <w:i/>
          <w:color w:val="000000"/>
          <w:sz w:val="18"/>
          <w:szCs w:val="18"/>
        </w:rPr>
        <w:t xml:space="preserve"> Behandelaar</w:t>
      </w:r>
      <w:r w:rsidRPr="00DA76D0">
        <w:rPr>
          <w:rFonts w:ascii="Verdana" w:hAnsi="Verdana"/>
          <w:color w:val="000000"/>
          <w:sz w:val="18"/>
          <w:szCs w:val="18"/>
        </w:rPr>
        <w:t xml:space="preserve"> kiest voor opnieuw proberen</w:t>
      </w:r>
    </w:p>
    <w:p w14:paraId="3A22FC24" w14:textId="77777777" w:rsidR="000B2288" w:rsidRPr="00DA76D0" w:rsidRDefault="000B2288" w:rsidP="000B2288">
      <w:pPr>
        <w:pStyle w:val="Plattetekst"/>
        <w:numPr>
          <w:ilvl w:val="0"/>
          <w:numId w:val="33"/>
        </w:numPr>
        <w:rPr>
          <w:rFonts w:ascii="Verdana" w:hAnsi="Verdana"/>
          <w:color w:val="000000"/>
          <w:sz w:val="18"/>
          <w:szCs w:val="18"/>
        </w:rPr>
      </w:pPr>
      <w:r w:rsidRPr="00DA76D0">
        <w:rPr>
          <w:rFonts w:ascii="Verdana" w:hAnsi="Verdana"/>
          <w:color w:val="000000"/>
          <w:sz w:val="18"/>
          <w:szCs w:val="18"/>
        </w:rPr>
        <w:lastRenderedPageBreak/>
        <w:t xml:space="preserve"> Use case vervolgt op </w:t>
      </w:r>
      <w:r w:rsidRPr="00DA76D0">
        <w:rPr>
          <w:rFonts w:ascii="Verdana" w:hAnsi="Verdana"/>
          <w:b/>
          <w:color w:val="000000"/>
          <w:sz w:val="18"/>
          <w:szCs w:val="18"/>
        </w:rPr>
        <w:t>{printen}</w:t>
      </w:r>
    </w:p>
    <w:p w14:paraId="6B2FB88F" w14:textId="77777777" w:rsidR="000B2288" w:rsidRPr="00DA76D0" w:rsidRDefault="000B2288" w:rsidP="000B2288">
      <w:pPr>
        <w:pStyle w:val="Plattetekst"/>
        <w:numPr>
          <w:ilvl w:val="0"/>
          <w:numId w:val="34"/>
        </w:numPr>
        <w:rPr>
          <w:rFonts w:ascii="Verdana" w:hAnsi="Verdana"/>
          <w:color w:val="000000"/>
          <w:sz w:val="18"/>
          <w:szCs w:val="18"/>
        </w:rPr>
      </w:pPr>
      <w:r w:rsidRPr="00DA76D0">
        <w:rPr>
          <w:rFonts w:ascii="Verdana" w:hAnsi="Verdana"/>
          <w:color w:val="000000"/>
          <w:sz w:val="18"/>
          <w:szCs w:val="18"/>
        </w:rPr>
        <w:t>Anders</w:t>
      </w:r>
    </w:p>
    <w:p w14:paraId="20C82ABB" w14:textId="77777777" w:rsidR="000B2288" w:rsidRPr="00DA76D0" w:rsidRDefault="000B2288" w:rsidP="000B2288">
      <w:pPr>
        <w:pStyle w:val="Plattetekst"/>
        <w:numPr>
          <w:ilvl w:val="0"/>
          <w:numId w:val="33"/>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bCs/>
          <w:color w:val="000000"/>
          <w:sz w:val="18"/>
          <w:szCs w:val="18"/>
        </w:rPr>
        <w:t>{</w:t>
      </w:r>
      <w:r w:rsidRPr="00DA76D0">
        <w:rPr>
          <w:rFonts w:ascii="Verdana" w:hAnsi="Verdana"/>
          <w:b/>
          <w:sz w:val="18"/>
          <w:szCs w:val="18"/>
        </w:rPr>
        <w:t>vervolg</w:t>
      </w:r>
      <w:r w:rsidRPr="00DA76D0">
        <w:rPr>
          <w:rFonts w:ascii="Verdana" w:hAnsi="Verdana"/>
          <w:b/>
          <w:bCs/>
          <w:color w:val="000000"/>
          <w:sz w:val="18"/>
          <w:szCs w:val="18"/>
        </w:rPr>
        <w:t>}</w:t>
      </w:r>
    </w:p>
    <w:p w14:paraId="3A1C0740" w14:textId="77777777" w:rsidR="000B2288" w:rsidRPr="00DA76D0" w:rsidRDefault="000B2288" w:rsidP="000B2288">
      <w:pPr>
        <w:pStyle w:val="Kop2"/>
        <w:tabs>
          <w:tab w:val="clear" w:pos="0"/>
          <w:tab w:val="num" w:pos="709"/>
        </w:tabs>
        <w:ind w:left="709" w:hanging="709"/>
        <w:rPr>
          <w:lang w:val="nl-NL"/>
        </w:rPr>
      </w:pPr>
      <w:bookmarkStart w:id="54" w:name="_Toc297197066"/>
      <w:bookmarkStart w:id="55" w:name="_Toc299441252"/>
      <w:bookmarkStart w:id="56" w:name="_Toc504848355"/>
      <w:r w:rsidRPr="00DA76D0">
        <w:rPr>
          <w:lang w:val="nl-NL"/>
        </w:rPr>
        <w:t>Afhandelen creëren document mislukt</w:t>
      </w:r>
      <w:bookmarkEnd w:id="54"/>
      <w:bookmarkEnd w:id="55"/>
      <w:bookmarkEnd w:id="56"/>
    </w:p>
    <w:p w14:paraId="604EE862" w14:textId="77777777" w:rsidR="000B2288" w:rsidRPr="00DA76D0" w:rsidRDefault="000B2288" w:rsidP="000B2288">
      <w:pPr>
        <w:pStyle w:val="Plattetekst"/>
        <w:keepNext/>
        <w:widowControl/>
        <w:rPr>
          <w:rFonts w:ascii="Verdana" w:hAnsi="Verdana"/>
          <w:color w:val="000000"/>
          <w:sz w:val="18"/>
          <w:szCs w:val="18"/>
        </w:rPr>
      </w:pPr>
      <w:r w:rsidRPr="00DA76D0">
        <w:rPr>
          <w:rFonts w:ascii="Verdana" w:hAnsi="Verdana"/>
          <w:color w:val="000000"/>
          <w:sz w:val="18"/>
          <w:szCs w:val="18"/>
        </w:rPr>
        <w:t xml:space="preserve">Als op </w:t>
      </w:r>
      <w:r w:rsidRPr="00DA76D0">
        <w:rPr>
          <w:rFonts w:ascii="Verdana" w:hAnsi="Verdana"/>
          <w:b/>
          <w:bCs/>
          <w:color w:val="000000"/>
          <w:sz w:val="18"/>
          <w:szCs w:val="18"/>
        </w:rPr>
        <w:t>{printen}</w:t>
      </w:r>
      <w:r w:rsidRPr="00DA76D0">
        <w:rPr>
          <w:rFonts w:ascii="Verdana" w:hAnsi="Verdana"/>
          <w:bCs/>
          <w:color w:val="000000"/>
          <w:sz w:val="18"/>
          <w:szCs w:val="18"/>
        </w:rPr>
        <w:t xml:space="preserve"> het creëren van document(en) </w:t>
      </w:r>
      <w:r w:rsidRPr="00DA76D0">
        <w:rPr>
          <w:rFonts w:ascii="Verdana" w:hAnsi="Verdana"/>
          <w:color w:val="000000"/>
          <w:sz w:val="18"/>
          <w:szCs w:val="18"/>
        </w:rPr>
        <w:t xml:space="preserve">mislukt is, dan </w:t>
      </w:r>
    </w:p>
    <w:p w14:paraId="4E35D20A" w14:textId="77777777"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color w:val="000000"/>
          <w:sz w:val="18"/>
          <w:szCs w:val="18"/>
        </w:rPr>
        <w:t xml:space="preserve">Systeem toont melding dat creëren van </w:t>
      </w:r>
      <w:r w:rsidRPr="00DA76D0">
        <w:rPr>
          <w:rFonts w:ascii="Verdana" w:hAnsi="Verdana"/>
          <w:sz w:val="18"/>
          <w:szCs w:val="18"/>
        </w:rPr>
        <w:t>document(en)</w:t>
      </w:r>
      <w:r w:rsidRPr="00DA76D0">
        <w:rPr>
          <w:rFonts w:ascii="Verdana" w:hAnsi="Verdana"/>
          <w:color w:val="000000"/>
          <w:sz w:val="18"/>
          <w:szCs w:val="18"/>
        </w:rPr>
        <w:t xml:space="preserve"> mislukt is.</w:t>
      </w:r>
    </w:p>
    <w:p w14:paraId="01C7ACB1" w14:textId="77777777"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color w:val="000000"/>
          <w:sz w:val="18"/>
          <w:szCs w:val="18"/>
        </w:rPr>
        <w:t>Als</w:t>
      </w:r>
      <w:r w:rsidRPr="00DA76D0">
        <w:rPr>
          <w:rFonts w:ascii="Verdana" w:hAnsi="Verdana"/>
          <w:i/>
          <w:color w:val="000000"/>
          <w:sz w:val="18"/>
          <w:szCs w:val="18"/>
        </w:rPr>
        <w:t xml:space="preserve"> Behandelaar</w:t>
      </w:r>
      <w:r w:rsidRPr="00DA76D0">
        <w:rPr>
          <w:rFonts w:ascii="Verdana" w:hAnsi="Verdana"/>
          <w:color w:val="000000"/>
          <w:sz w:val="18"/>
          <w:szCs w:val="18"/>
        </w:rPr>
        <w:t xml:space="preserve"> kiest voor opnieuw proberen </w:t>
      </w:r>
    </w:p>
    <w:p w14:paraId="6438BAB8" w14:textId="77777777" w:rsidR="000B2288" w:rsidRPr="00DA76D0" w:rsidRDefault="000B2288" w:rsidP="000B2288">
      <w:pPr>
        <w:pStyle w:val="Plattetekst"/>
        <w:numPr>
          <w:ilvl w:val="1"/>
          <w:numId w:val="31"/>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color w:val="000000"/>
          <w:sz w:val="18"/>
          <w:szCs w:val="18"/>
        </w:rPr>
        <w:t>{creëren document}</w:t>
      </w:r>
    </w:p>
    <w:p w14:paraId="6F601C6E" w14:textId="77777777"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bCs/>
          <w:color w:val="000000"/>
          <w:sz w:val="18"/>
          <w:szCs w:val="18"/>
        </w:rPr>
        <w:t>Anders</w:t>
      </w:r>
    </w:p>
    <w:p w14:paraId="552F94E8" w14:textId="77777777" w:rsidR="000B2288" w:rsidRPr="00DA76D0" w:rsidRDefault="000B2288" w:rsidP="000B2288">
      <w:pPr>
        <w:pStyle w:val="Plattetekst"/>
        <w:numPr>
          <w:ilvl w:val="1"/>
          <w:numId w:val="31"/>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color w:val="000000"/>
          <w:sz w:val="18"/>
          <w:szCs w:val="18"/>
        </w:rPr>
        <w:t>{vervolg}</w:t>
      </w:r>
    </w:p>
    <w:p w14:paraId="7C1209B0" w14:textId="77777777" w:rsidR="00C03331" w:rsidRPr="00DA76D0" w:rsidRDefault="00C03331" w:rsidP="008F5067">
      <w:pPr>
        <w:pStyle w:val="Kop1"/>
        <w:rPr>
          <w:lang w:val="nl-NL"/>
        </w:rPr>
      </w:pPr>
      <w:bookmarkStart w:id="57" w:name="_Toc159292949"/>
      <w:bookmarkStart w:id="58" w:name="_Toc160883889"/>
      <w:bookmarkStart w:id="59" w:name="_Toc246384118"/>
      <w:bookmarkStart w:id="60" w:name="_Toc246384151"/>
      <w:bookmarkStart w:id="61" w:name="_Toc504848356"/>
      <w:r w:rsidRPr="00DA76D0">
        <w:rPr>
          <w:lang w:val="nl-NL"/>
        </w:rPr>
        <w:t>Postcondities</w:t>
      </w:r>
      <w:bookmarkEnd w:id="61"/>
    </w:p>
    <w:p w14:paraId="5B0AA417" w14:textId="77777777" w:rsidR="00E825F1" w:rsidRPr="00DA76D0" w:rsidRDefault="00E825F1" w:rsidP="00E825F1">
      <w:pPr>
        <w:pStyle w:val="Plattetekst"/>
        <w:rPr>
          <w:rFonts w:ascii="Verdana" w:hAnsi="Verdana"/>
          <w:sz w:val="18"/>
        </w:rPr>
      </w:pPr>
      <w:r w:rsidRPr="00DA76D0">
        <w:rPr>
          <w:rFonts w:ascii="Verdana" w:hAnsi="Verdana"/>
          <w:sz w:val="18"/>
        </w:rPr>
        <w:t>N.v.t.</w:t>
      </w:r>
    </w:p>
    <w:p w14:paraId="4245E9A3" w14:textId="77777777" w:rsidR="00C03331" w:rsidRPr="00DA76D0" w:rsidRDefault="00C03331" w:rsidP="006C66A5">
      <w:pPr>
        <w:pStyle w:val="Kop1"/>
        <w:rPr>
          <w:lang w:val="nl-NL"/>
        </w:rPr>
      </w:pPr>
      <w:bookmarkStart w:id="62" w:name="_Toc504848357"/>
      <w:r w:rsidRPr="00DA76D0">
        <w:rPr>
          <w:lang w:val="nl-NL"/>
        </w:rPr>
        <w:t>Subflows</w:t>
      </w:r>
      <w:bookmarkEnd w:id="62"/>
    </w:p>
    <w:p w14:paraId="0F20DF8B" w14:textId="77777777" w:rsidR="00E825F1" w:rsidRPr="00DA76D0" w:rsidRDefault="00E825F1" w:rsidP="00E825F1">
      <w:pPr>
        <w:pStyle w:val="Plattetekst"/>
        <w:rPr>
          <w:rFonts w:ascii="Verdana" w:hAnsi="Verdana"/>
          <w:sz w:val="18"/>
        </w:rPr>
      </w:pPr>
      <w:r w:rsidRPr="00DA76D0">
        <w:rPr>
          <w:rFonts w:ascii="Verdana" w:hAnsi="Verdana"/>
          <w:sz w:val="18"/>
        </w:rPr>
        <w:t>N.v.t.</w:t>
      </w:r>
    </w:p>
    <w:p w14:paraId="7B2C9C5A" w14:textId="77777777" w:rsidR="00AC130C" w:rsidRPr="00DA76D0" w:rsidRDefault="00AC130C" w:rsidP="00AC130C">
      <w:pPr>
        <w:pStyle w:val="VerborgenTekst"/>
        <w:rPr>
          <w:rFonts w:ascii="Verdana" w:hAnsi="Verdana"/>
          <w:sz w:val="18"/>
          <w:szCs w:val="18"/>
        </w:rPr>
      </w:pPr>
      <w:r w:rsidRPr="00DA76D0">
        <w:rPr>
          <w:rFonts w:ascii="Verdana" w:hAnsi="Verdana"/>
          <w:sz w:val="18"/>
          <w:szCs w:val="18"/>
        </w:rPr>
        <w:t>Subflows kunnen gebruikt worden indien een combinatie van stappen meerdere keren terug komt. Binnen het regulier verloop of alternatief verloop kan dan naar de betreffende subflow worden verwezen.</w:t>
      </w:r>
    </w:p>
    <w:p w14:paraId="7977261F" w14:textId="77777777" w:rsidR="008F5067" w:rsidRPr="00DA76D0" w:rsidRDefault="008F5067" w:rsidP="00856E2F">
      <w:pPr>
        <w:pStyle w:val="Kop1"/>
        <w:rPr>
          <w:lang w:val="nl-NL"/>
        </w:rPr>
      </w:pPr>
      <w:bookmarkStart w:id="63" w:name="_Toc504848358"/>
      <w:r w:rsidRPr="00DA76D0">
        <w:rPr>
          <w:lang w:val="nl-NL"/>
        </w:rPr>
        <w:t>Speciale Requirements</w:t>
      </w:r>
      <w:bookmarkEnd w:id="57"/>
      <w:bookmarkEnd w:id="58"/>
      <w:bookmarkEnd w:id="59"/>
      <w:bookmarkEnd w:id="60"/>
      <w:bookmarkEnd w:id="63"/>
    </w:p>
    <w:p w14:paraId="6AFE7629" w14:textId="4F938779" w:rsidR="00E825F1" w:rsidRDefault="00376B9B" w:rsidP="00376B9B">
      <w:pPr>
        <w:pStyle w:val="Kop2"/>
        <w:rPr>
          <w:lang w:val="nl-NL"/>
        </w:rPr>
      </w:pPr>
      <w:bookmarkStart w:id="64" w:name="_Ref475719455"/>
      <w:bookmarkStart w:id="65" w:name="_Toc504848359"/>
      <w:r>
        <w:rPr>
          <w:lang w:val="nl-NL"/>
        </w:rPr>
        <w:t>Bepaling kiesgerechtigheid</w:t>
      </w:r>
      <w:bookmarkEnd w:id="64"/>
      <w:bookmarkEnd w:id="65"/>
    </w:p>
    <w:p w14:paraId="13ACEF9F" w14:textId="77777777" w:rsidR="00376B9B" w:rsidRDefault="00376B9B" w:rsidP="00376B9B">
      <w:pPr>
        <w:pStyle w:val="Plattetekst"/>
        <w:rPr>
          <w:rFonts w:ascii="Verdana" w:hAnsi="Verdana"/>
          <w:sz w:val="18"/>
        </w:rPr>
      </w:pPr>
      <w:r>
        <w:rPr>
          <w:rFonts w:ascii="Verdana" w:hAnsi="Verdana"/>
          <w:sz w:val="18"/>
        </w:rPr>
        <w:t>Het systeem bepaalt de kiesgerechtigheid op basis van de relevante bedrijfsregelgroep voor het betreffende type verkiezingen:</w:t>
      </w:r>
    </w:p>
    <w:tbl>
      <w:tblPr>
        <w:tblW w:w="584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3119"/>
      </w:tblGrid>
      <w:tr w:rsidR="005C79D8" w:rsidRPr="00E13690" w14:paraId="32802EDE" w14:textId="77777777" w:rsidTr="005A6E24">
        <w:trPr>
          <w:tblHeader/>
        </w:trPr>
        <w:tc>
          <w:tcPr>
            <w:tcW w:w="2722" w:type="dxa"/>
          </w:tcPr>
          <w:p w14:paraId="7F6D4FA2" w14:textId="77777777" w:rsidR="005C79D8" w:rsidRPr="00610B46" w:rsidRDefault="005C79D8" w:rsidP="005A6E24">
            <w:pPr>
              <w:pStyle w:val="Plattetekst"/>
              <w:ind w:left="0"/>
              <w:rPr>
                <w:rFonts w:ascii="Verdana" w:hAnsi="Verdana"/>
                <w:b/>
                <w:sz w:val="18"/>
                <w:szCs w:val="18"/>
              </w:rPr>
            </w:pPr>
            <w:r>
              <w:rPr>
                <w:rFonts w:ascii="Verdana" w:hAnsi="Verdana"/>
                <w:b/>
                <w:sz w:val="18"/>
                <w:szCs w:val="18"/>
              </w:rPr>
              <w:t>Type verkiezing</w:t>
            </w:r>
          </w:p>
        </w:tc>
        <w:tc>
          <w:tcPr>
            <w:tcW w:w="3119" w:type="dxa"/>
          </w:tcPr>
          <w:p w14:paraId="1F950226" w14:textId="77777777" w:rsidR="005C79D8" w:rsidRPr="00610B46" w:rsidRDefault="005C79D8" w:rsidP="005A6E24">
            <w:pPr>
              <w:pStyle w:val="Plattetekst"/>
              <w:ind w:left="0"/>
              <w:rPr>
                <w:rFonts w:ascii="Verdana" w:hAnsi="Verdana"/>
                <w:b/>
                <w:sz w:val="18"/>
                <w:szCs w:val="18"/>
              </w:rPr>
            </w:pPr>
            <w:r>
              <w:rPr>
                <w:rFonts w:ascii="Verdana" w:hAnsi="Verdana"/>
                <w:b/>
                <w:sz w:val="18"/>
                <w:szCs w:val="18"/>
              </w:rPr>
              <w:t>Bedrijfsregelgroep</w:t>
            </w:r>
          </w:p>
        </w:tc>
      </w:tr>
      <w:tr w:rsidR="005C79D8" w:rsidRPr="00E13690" w14:paraId="014170F7" w14:textId="77777777" w:rsidTr="005A6E24">
        <w:tc>
          <w:tcPr>
            <w:tcW w:w="2722" w:type="dxa"/>
          </w:tcPr>
          <w:p w14:paraId="7A92C3ED" w14:textId="77777777" w:rsidR="005C79D8" w:rsidRDefault="005C79D8" w:rsidP="005A6E24">
            <w:pPr>
              <w:pStyle w:val="Plattetekst"/>
              <w:ind w:left="0"/>
              <w:rPr>
                <w:rFonts w:ascii="Verdana" w:hAnsi="Verdana"/>
                <w:sz w:val="18"/>
                <w:szCs w:val="18"/>
              </w:rPr>
            </w:pPr>
            <w:r>
              <w:rPr>
                <w:rFonts w:ascii="Verdana" w:hAnsi="Verdana"/>
                <w:sz w:val="18"/>
                <w:szCs w:val="18"/>
              </w:rPr>
              <w:t>Tweede Kamer</w:t>
            </w:r>
          </w:p>
          <w:p w14:paraId="6B734DA9" w14:textId="77777777" w:rsidR="005C79D8" w:rsidRDefault="005C79D8" w:rsidP="005A6E24">
            <w:pPr>
              <w:pStyle w:val="Plattetekst"/>
              <w:ind w:left="0"/>
              <w:rPr>
                <w:rFonts w:ascii="Verdana" w:hAnsi="Verdana"/>
                <w:sz w:val="18"/>
                <w:szCs w:val="18"/>
              </w:rPr>
            </w:pPr>
            <w:r>
              <w:rPr>
                <w:rFonts w:ascii="Verdana" w:hAnsi="Verdana"/>
                <w:sz w:val="18"/>
                <w:szCs w:val="18"/>
              </w:rPr>
              <w:t>Provinciale staten</w:t>
            </w:r>
          </w:p>
          <w:p w14:paraId="41774242" w14:textId="77777777" w:rsidR="005C79D8" w:rsidRPr="00E13690" w:rsidRDefault="005C79D8" w:rsidP="005A6E24">
            <w:pPr>
              <w:pStyle w:val="Plattetekst"/>
              <w:ind w:left="0"/>
              <w:rPr>
                <w:rFonts w:ascii="Verdana" w:hAnsi="Verdana"/>
                <w:sz w:val="18"/>
                <w:szCs w:val="18"/>
              </w:rPr>
            </w:pPr>
            <w:r>
              <w:rPr>
                <w:rFonts w:ascii="Verdana" w:hAnsi="Verdana"/>
                <w:sz w:val="18"/>
                <w:szCs w:val="18"/>
              </w:rPr>
              <w:t>Raadgevend referendum</w:t>
            </w:r>
          </w:p>
        </w:tc>
        <w:tc>
          <w:tcPr>
            <w:tcW w:w="3119" w:type="dxa"/>
          </w:tcPr>
          <w:p w14:paraId="1735AD2E" w14:textId="77777777" w:rsidR="005C79D8" w:rsidRPr="00E13690" w:rsidRDefault="005C79D8" w:rsidP="005A6E24">
            <w:pPr>
              <w:pStyle w:val="Plattetekst"/>
              <w:ind w:left="0"/>
              <w:rPr>
                <w:rFonts w:ascii="Verdana" w:hAnsi="Verdana"/>
                <w:sz w:val="18"/>
                <w:szCs w:val="18"/>
              </w:rPr>
            </w:pPr>
            <w:r>
              <w:rPr>
                <w:rFonts w:ascii="Verdana" w:hAnsi="Verdana"/>
                <w:sz w:val="18"/>
                <w:szCs w:val="18"/>
              </w:rPr>
              <w:t>BRG-13-10</w:t>
            </w:r>
          </w:p>
        </w:tc>
      </w:tr>
      <w:tr w:rsidR="005C79D8" w:rsidRPr="00E13690" w14:paraId="7D8D0C64" w14:textId="77777777" w:rsidTr="005A6E24">
        <w:tc>
          <w:tcPr>
            <w:tcW w:w="2722" w:type="dxa"/>
          </w:tcPr>
          <w:p w14:paraId="4697707F" w14:textId="77777777" w:rsidR="005C79D8" w:rsidRDefault="005C79D8" w:rsidP="005A6E24">
            <w:pPr>
              <w:pStyle w:val="Plattetekst"/>
              <w:ind w:left="0"/>
              <w:rPr>
                <w:rFonts w:ascii="Verdana" w:hAnsi="Verdana"/>
                <w:sz w:val="18"/>
                <w:szCs w:val="18"/>
              </w:rPr>
            </w:pPr>
            <w:r>
              <w:rPr>
                <w:rFonts w:ascii="Verdana" w:hAnsi="Verdana"/>
                <w:sz w:val="18"/>
                <w:szCs w:val="18"/>
              </w:rPr>
              <w:t>Europees Parlement</w:t>
            </w:r>
          </w:p>
        </w:tc>
        <w:tc>
          <w:tcPr>
            <w:tcW w:w="3119" w:type="dxa"/>
          </w:tcPr>
          <w:p w14:paraId="3AC39DE4" w14:textId="77777777" w:rsidR="005C79D8" w:rsidRPr="00E13690" w:rsidRDefault="005C79D8" w:rsidP="005A6E24">
            <w:pPr>
              <w:pStyle w:val="Plattetekst"/>
              <w:ind w:left="0"/>
              <w:rPr>
                <w:rFonts w:ascii="Verdana" w:hAnsi="Verdana"/>
                <w:sz w:val="18"/>
                <w:szCs w:val="18"/>
              </w:rPr>
            </w:pPr>
            <w:r>
              <w:rPr>
                <w:rFonts w:ascii="Verdana" w:hAnsi="Verdana"/>
                <w:sz w:val="18"/>
                <w:szCs w:val="18"/>
              </w:rPr>
              <w:t>BRG-13-11</w:t>
            </w:r>
          </w:p>
        </w:tc>
      </w:tr>
      <w:tr w:rsidR="005C79D8" w:rsidRPr="00E13690" w14:paraId="0C7EA45E" w14:textId="77777777" w:rsidTr="005A6E24">
        <w:tc>
          <w:tcPr>
            <w:tcW w:w="2722" w:type="dxa"/>
          </w:tcPr>
          <w:p w14:paraId="27214CFE" w14:textId="77777777" w:rsidR="005C79D8" w:rsidRDefault="005C79D8" w:rsidP="005A6E24">
            <w:pPr>
              <w:pStyle w:val="Plattetekst"/>
              <w:ind w:left="0"/>
              <w:rPr>
                <w:rFonts w:ascii="Verdana" w:hAnsi="Verdana"/>
                <w:sz w:val="18"/>
                <w:szCs w:val="18"/>
              </w:rPr>
            </w:pPr>
            <w:r>
              <w:rPr>
                <w:rFonts w:ascii="Verdana" w:hAnsi="Verdana"/>
                <w:sz w:val="18"/>
                <w:szCs w:val="18"/>
              </w:rPr>
              <w:t>Gemeenteraad</w:t>
            </w:r>
          </w:p>
        </w:tc>
        <w:tc>
          <w:tcPr>
            <w:tcW w:w="3119" w:type="dxa"/>
          </w:tcPr>
          <w:p w14:paraId="43937F12" w14:textId="77777777" w:rsidR="005C79D8" w:rsidRPr="00E13690" w:rsidRDefault="005C79D8" w:rsidP="005A6E24">
            <w:pPr>
              <w:pStyle w:val="Plattetekst"/>
              <w:ind w:left="0"/>
              <w:rPr>
                <w:rFonts w:ascii="Verdana" w:hAnsi="Verdana"/>
                <w:sz w:val="18"/>
                <w:szCs w:val="18"/>
              </w:rPr>
            </w:pPr>
            <w:r>
              <w:rPr>
                <w:rFonts w:ascii="Verdana" w:hAnsi="Verdana"/>
                <w:sz w:val="18"/>
                <w:szCs w:val="18"/>
              </w:rPr>
              <w:t>BRG-13-13</w:t>
            </w:r>
          </w:p>
        </w:tc>
      </w:tr>
      <w:tr w:rsidR="005C79D8" w:rsidRPr="00E13690" w14:paraId="41CB62D7" w14:textId="77777777" w:rsidTr="005A6E24">
        <w:tc>
          <w:tcPr>
            <w:tcW w:w="2722" w:type="dxa"/>
          </w:tcPr>
          <w:p w14:paraId="717460EB" w14:textId="77777777" w:rsidR="005C79D8" w:rsidRDefault="005C79D8" w:rsidP="005A6E24">
            <w:pPr>
              <w:pStyle w:val="Plattetekst"/>
              <w:ind w:left="0"/>
              <w:rPr>
                <w:rFonts w:ascii="Verdana" w:hAnsi="Verdana"/>
                <w:sz w:val="18"/>
                <w:szCs w:val="18"/>
              </w:rPr>
            </w:pPr>
            <w:r>
              <w:rPr>
                <w:rFonts w:ascii="Verdana" w:hAnsi="Verdana"/>
                <w:sz w:val="18"/>
                <w:szCs w:val="18"/>
              </w:rPr>
              <w:t>Waterschap</w:t>
            </w:r>
          </w:p>
        </w:tc>
        <w:tc>
          <w:tcPr>
            <w:tcW w:w="3119" w:type="dxa"/>
          </w:tcPr>
          <w:p w14:paraId="18B70F1C" w14:textId="77777777" w:rsidR="005C79D8" w:rsidRPr="00E13690" w:rsidRDefault="005C79D8" w:rsidP="005A6E24">
            <w:pPr>
              <w:pStyle w:val="Plattetekst"/>
              <w:ind w:left="0"/>
              <w:rPr>
                <w:rFonts w:ascii="Verdana" w:hAnsi="Verdana"/>
                <w:sz w:val="18"/>
                <w:szCs w:val="18"/>
              </w:rPr>
            </w:pPr>
            <w:r>
              <w:rPr>
                <w:rFonts w:ascii="Verdana" w:hAnsi="Verdana"/>
                <w:sz w:val="18"/>
                <w:szCs w:val="18"/>
              </w:rPr>
              <w:t>BRG-13-14</w:t>
            </w:r>
          </w:p>
        </w:tc>
      </w:tr>
    </w:tbl>
    <w:p w14:paraId="413092EB" w14:textId="77777777" w:rsidR="005C79D8" w:rsidRPr="00CE0823" w:rsidRDefault="005C79D8" w:rsidP="00376B9B">
      <w:pPr>
        <w:pStyle w:val="Plattetekst"/>
        <w:rPr>
          <w:rFonts w:ascii="Verdana" w:hAnsi="Verdana"/>
          <w:sz w:val="18"/>
        </w:rPr>
      </w:pPr>
    </w:p>
    <w:p w14:paraId="69C0F9D5" w14:textId="77777777" w:rsidR="00376B9B" w:rsidRPr="00376B9B" w:rsidRDefault="00376B9B" w:rsidP="00376B9B">
      <w:pPr>
        <w:pStyle w:val="Plattetekst"/>
      </w:pPr>
    </w:p>
    <w:p w14:paraId="3F07E952" w14:textId="77777777" w:rsidR="008C26F0" w:rsidRPr="00DA76D0" w:rsidRDefault="00C03331" w:rsidP="000B2288">
      <w:pPr>
        <w:pStyle w:val="Kop1"/>
        <w:rPr>
          <w:lang w:val="nl-NL"/>
        </w:rPr>
      </w:pPr>
      <w:bookmarkStart w:id="66" w:name="_Toc504848360"/>
      <w:r w:rsidRPr="00DA76D0">
        <w:rPr>
          <w:lang w:val="nl-NL"/>
        </w:rPr>
        <w:t>Publieke Extension Points</w:t>
      </w:r>
      <w:bookmarkEnd w:id="66"/>
    </w:p>
    <w:p w14:paraId="2D8ED451" w14:textId="77777777" w:rsidR="00E825F1" w:rsidRPr="00DA76D0" w:rsidRDefault="00E825F1" w:rsidP="00E825F1">
      <w:pPr>
        <w:pStyle w:val="Plattetekst"/>
        <w:rPr>
          <w:rFonts w:ascii="Verdana" w:hAnsi="Verdana"/>
          <w:sz w:val="18"/>
        </w:rPr>
      </w:pPr>
      <w:r w:rsidRPr="00DA76D0">
        <w:rPr>
          <w:rFonts w:ascii="Verdana" w:hAnsi="Verdana"/>
          <w:sz w:val="18"/>
        </w:rPr>
        <w:t>N.v.t.</w:t>
      </w:r>
    </w:p>
    <w:sectPr w:rsidR="00E825F1" w:rsidRPr="00DA76D0" w:rsidSect="00E22CE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EAE1C" w14:textId="77777777" w:rsidR="00DF154B" w:rsidRDefault="00DF154B">
      <w:r>
        <w:separator/>
      </w:r>
    </w:p>
  </w:endnote>
  <w:endnote w:type="continuationSeparator" w:id="0">
    <w:p w14:paraId="059494B2" w14:textId="77777777" w:rsidR="00DF154B" w:rsidRDefault="00DF1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Condensed">
    <w:altName w:val="Times New Roman"/>
    <w:charset w:val="00"/>
    <w:family w:val="swiss"/>
    <w:pitch w:val="variable"/>
    <w:sig w:usb0="80000287" w:usb1="00000000" w:usb2="00000000" w:usb3="00000000" w:csb0="0000000F" w:csb1="00000000"/>
  </w:font>
  <w:font w:name="V&amp;W Syntax (Adobe)">
    <w:altName w:val="Arial Narrow"/>
    <w:charset w:val="00"/>
    <w:family w:val="swiss"/>
    <w:pitch w:val="variable"/>
    <w:sig w:usb0="00000003" w:usb1="00000000" w:usb2="00000000" w:usb3="00000000" w:csb0="00000001" w:csb1="00000000"/>
  </w:font>
  <w:font w:name="Myriad Roman">
    <w:altName w:val="Arial Narrow"/>
    <w:charset w:val="00"/>
    <w:family w:val="swiss"/>
    <w:pitch w:val="variable"/>
    <w:sig w:usb0="00000003" w:usb1="00000000" w:usb2="00000000" w:usb3="00000000" w:csb0="00000001" w:csb1="00000000"/>
  </w:font>
  <w:font w:name="Myriad-BoldItalic">
    <w:altName w:val="Times New Roman"/>
    <w:charset w:val="00"/>
    <w:family w:val="auto"/>
    <w:pitch w:val="variable"/>
    <w:sig w:usb0="00000003" w:usb1="00000000" w:usb2="00000000" w:usb3="00000000" w:csb0="00000001" w:csb1="00000000"/>
  </w:font>
  <w:font w:name="RabobankFont">
    <w:altName w:val="Times New Roman"/>
    <w:charset w:val="00"/>
    <w:family w:val="auto"/>
    <w:pitch w:val="variable"/>
    <w:sig w:usb0="00000003" w:usb1="00000000" w:usb2="00000000" w:usb3="00000000" w:csb0="00000001" w:csb1="00000000"/>
  </w:font>
  <w:font w:name="Myriad-ExtraBoldItalic">
    <w:altName w:val="Times New Roman"/>
    <w:charset w:val="00"/>
    <w:family w:val="auto"/>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ayout w:type="fixed"/>
      <w:tblLook w:val="0000" w:firstRow="0" w:lastRow="0" w:firstColumn="0" w:lastColumn="0" w:noHBand="0" w:noVBand="0"/>
    </w:tblPr>
    <w:tblGrid>
      <w:gridCol w:w="3162"/>
      <w:gridCol w:w="3162"/>
      <w:gridCol w:w="3282"/>
    </w:tblGrid>
    <w:tr w:rsidR="00872691" w14:paraId="551987A3" w14:textId="77777777">
      <w:tc>
        <w:tcPr>
          <w:tcW w:w="3162" w:type="dxa"/>
        </w:tcPr>
        <w:p w14:paraId="563E9DF2" w14:textId="77777777" w:rsidR="00872691" w:rsidRDefault="00872691" w:rsidP="00442EED">
          <w:pPr>
            <w:snapToGrid w:val="0"/>
            <w:ind w:right="360"/>
          </w:pPr>
          <w:r>
            <w:t>Confidentieel</w:t>
          </w:r>
        </w:p>
      </w:tc>
      <w:tc>
        <w:tcPr>
          <w:tcW w:w="3162" w:type="dxa"/>
        </w:tcPr>
        <w:p w14:paraId="3B3E39C9" w14:textId="77777777" w:rsidR="00872691" w:rsidRDefault="00872691" w:rsidP="00442EED">
          <w:pPr>
            <w:snapToGrid w:val="0"/>
            <w:jc w:val="center"/>
          </w:pPr>
          <w:r>
            <w:rPr>
              <w:rFonts w:ascii="Symbol" w:hAnsi="Symbol"/>
            </w:rPr>
            <w:t></w:t>
          </w:r>
          <w:r>
            <w:t>Modernisering GBA, 2009</w:t>
          </w:r>
        </w:p>
      </w:tc>
      <w:tc>
        <w:tcPr>
          <w:tcW w:w="3282" w:type="dxa"/>
        </w:tcPr>
        <w:p w14:paraId="5D3BAAEF" w14:textId="27E3BC5F" w:rsidR="00872691" w:rsidRDefault="00872691" w:rsidP="00442EED">
          <w:pPr>
            <w:snapToGrid w:val="0"/>
            <w:jc w:val="right"/>
          </w:pPr>
          <w:r>
            <w:t xml:space="preserve">Pagina </w:t>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r>
            <w:rPr>
              <w:rStyle w:val="Paginanummer"/>
            </w:rPr>
            <w:t xml:space="preserve"> van </w:t>
          </w:r>
          <w:r>
            <w:rPr>
              <w:rStyle w:val="Paginanummer"/>
            </w:rPr>
            <w:fldChar w:fldCharType="begin"/>
          </w:r>
          <w:r>
            <w:rPr>
              <w:rStyle w:val="Paginanummer"/>
            </w:rPr>
            <w:instrText xml:space="preserve"> NUMPAGES \*Arabic </w:instrText>
          </w:r>
          <w:r>
            <w:rPr>
              <w:rStyle w:val="Paginanummer"/>
            </w:rPr>
            <w:fldChar w:fldCharType="separate"/>
          </w:r>
          <w:r w:rsidR="00204633">
            <w:rPr>
              <w:rStyle w:val="Paginanummer"/>
              <w:noProof/>
            </w:rPr>
            <w:t>7</w:t>
          </w:r>
          <w:r>
            <w:rPr>
              <w:rStyle w:val="Paginanummer"/>
            </w:rPr>
            <w:fldChar w:fldCharType="end"/>
          </w:r>
        </w:p>
      </w:tc>
    </w:tr>
  </w:tbl>
  <w:p w14:paraId="4F7558DF" w14:textId="77777777" w:rsidR="00872691" w:rsidRDefault="0087269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765E4" w14:textId="77777777" w:rsidR="00872691" w:rsidRDefault="0087269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872691" w:rsidRPr="00CB4DBC" w14:paraId="1B79CE44" w14:textId="77777777">
      <w:tc>
        <w:tcPr>
          <w:tcW w:w="3162" w:type="dxa"/>
          <w:tcBorders>
            <w:top w:val="nil"/>
            <w:left w:val="nil"/>
            <w:bottom w:val="nil"/>
            <w:right w:val="nil"/>
          </w:tcBorders>
        </w:tcPr>
        <w:p w14:paraId="7DB1446F" w14:textId="77777777" w:rsidR="00872691" w:rsidRPr="00CB4DBC" w:rsidRDefault="00872691" w:rsidP="00F7202E">
          <w:pPr>
            <w:ind w:right="360"/>
            <w:rPr>
              <w:sz w:val="13"/>
              <w:szCs w:val="13"/>
            </w:rPr>
          </w:pPr>
          <w:r w:rsidRPr="00CB4DBC">
            <w:rPr>
              <w:sz w:val="13"/>
              <w:szCs w:val="13"/>
            </w:rPr>
            <w:t>Confidentieel</w:t>
          </w:r>
        </w:p>
      </w:tc>
      <w:tc>
        <w:tcPr>
          <w:tcW w:w="3162" w:type="dxa"/>
          <w:tcBorders>
            <w:top w:val="nil"/>
            <w:left w:val="nil"/>
            <w:bottom w:val="nil"/>
            <w:right w:val="nil"/>
          </w:tcBorders>
        </w:tcPr>
        <w:p w14:paraId="149B5901" w14:textId="3B86C7C3" w:rsidR="00872691" w:rsidRPr="00CB4DBC" w:rsidRDefault="00872691" w:rsidP="00F7202E">
          <w:pPr>
            <w:jc w:val="center"/>
            <w:rPr>
              <w:sz w:val="13"/>
              <w:szCs w:val="13"/>
            </w:rPr>
          </w:pPr>
          <w:r w:rsidRPr="00CB4DBC">
            <w:rPr>
              <w:sz w:val="13"/>
              <w:szCs w:val="13"/>
            </w:rPr>
            <w:sym w:font="Symbol" w:char="F0D3"/>
          </w:r>
          <w:r w:rsidRPr="00CB4DBC">
            <w:rPr>
              <w:sz w:val="13"/>
              <w:szCs w:val="13"/>
            </w:rPr>
            <w:fldChar w:fldCharType="begin"/>
          </w:r>
          <w:r w:rsidRPr="00CB4DBC">
            <w:rPr>
              <w:sz w:val="13"/>
              <w:szCs w:val="13"/>
            </w:rPr>
            <w:instrText xml:space="preserve"> DOCPROPERTY "Company"  \* MERGEFORMAT </w:instrText>
          </w:r>
          <w:r w:rsidRPr="00CB4DBC">
            <w:rPr>
              <w:sz w:val="13"/>
              <w:szCs w:val="13"/>
            </w:rPr>
            <w:fldChar w:fldCharType="separate"/>
          </w:r>
          <w:r w:rsidR="00204633">
            <w:rPr>
              <w:sz w:val="13"/>
              <w:szCs w:val="13"/>
            </w:rPr>
            <w:t>VNG</w:t>
          </w:r>
          <w:r w:rsidRPr="00CB4DBC">
            <w:rPr>
              <w:sz w:val="13"/>
              <w:szCs w:val="13"/>
            </w:rPr>
            <w:fldChar w:fldCharType="end"/>
          </w:r>
          <w:r>
            <w:rPr>
              <w:sz w:val="13"/>
              <w:szCs w:val="13"/>
            </w:rPr>
            <w:t>, 201</w:t>
          </w:r>
          <w:r w:rsidR="008C265A">
            <w:rPr>
              <w:sz w:val="13"/>
              <w:szCs w:val="13"/>
            </w:rPr>
            <w:t>8</w:t>
          </w:r>
        </w:p>
      </w:tc>
      <w:tc>
        <w:tcPr>
          <w:tcW w:w="3282" w:type="dxa"/>
          <w:tcBorders>
            <w:top w:val="nil"/>
            <w:left w:val="nil"/>
            <w:bottom w:val="nil"/>
            <w:right w:val="nil"/>
          </w:tcBorders>
        </w:tcPr>
        <w:p w14:paraId="26B22673" w14:textId="46F30E27" w:rsidR="00872691" w:rsidRPr="00CB4DBC" w:rsidRDefault="00872691" w:rsidP="00F7202E">
          <w:pPr>
            <w:jc w:val="right"/>
            <w:rPr>
              <w:sz w:val="13"/>
              <w:szCs w:val="13"/>
            </w:rPr>
          </w:pPr>
          <w:r w:rsidRPr="00CB4DBC">
            <w:rPr>
              <w:sz w:val="13"/>
              <w:szCs w:val="13"/>
            </w:rPr>
            <w:t xml:space="preserve">Pagina </w:t>
          </w:r>
          <w:r w:rsidRPr="00CB4DBC">
            <w:rPr>
              <w:rStyle w:val="Paginanummer"/>
              <w:sz w:val="13"/>
              <w:szCs w:val="13"/>
            </w:rPr>
            <w:fldChar w:fldCharType="begin"/>
          </w:r>
          <w:r w:rsidRPr="00CB4DBC">
            <w:rPr>
              <w:rStyle w:val="Paginanummer"/>
              <w:sz w:val="13"/>
              <w:szCs w:val="13"/>
            </w:rPr>
            <w:instrText xml:space="preserve"> PAGE </w:instrText>
          </w:r>
          <w:r w:rsidRPr="00CB4DBC">
            <w:rPr>
              <w:rStyle w:val="Paginanummer"/>
              <w:sz w:val="13"/>
              <w:szCs w:val="13"/>
            </w:rPr>
            <w:fldChar w:fldCharType="separate"/>
          </w:r>
          <w:r w:rsidR="00204633">
            <w:rPr>
              <w:rStyle w:val="Paginanummer"/>
              <w:noProof/>
              <w:sz w:val="13"/>
              <w:szCs w:val="13"/>
            </w:rPr>
            <w:t>4</w:t>
          </w:r>
          <w:r w:rsidRPr="00CB4DBC">
            <w:rPr>
              <w:rStyle w:val="Paginanummer"/>
              <w:sz w:val="13"/>
              <w:szCs w:val="13"/>
            </w:rPr>
            <w:fldChar w:fldCharType="end"/>
          </w:r>
          <w:r w:rsidRPr="00CB4DBC">
            <w:rPr>
              <w:rStyle w:val="Paginanummer"/>
              <w:sz w:val="13"/>
              <w:szCs w:val="13"/>
            </w:rPr>
            <w:t xml:space="preserve"> van </w:t>
          </w:r>
          <w:r w:rsidRPr="00CB4DBC">
            <w:rPr>
              <w:rStyle w:val="Paginanummer"/>
              <w:sz w:val="13"/>
              <w:szCs w:val="13"/>
            </w:rPr>
            <w:fldChar w:fldCharType="begin"/>
          </w:r>
          <w:r w:rsidRPr="00CB4DBC">
            <w:rPr>
              <w:rStyle w:val="Paginanummer"/>
              <w:sz w:val="13"/>
              <w:szCs w:val="13"/>
            </w:rPr>
            <w:instrText xml:space="preserve"> NUMPAGES </w:instrText>
          </w:r>
          <w:r w:rsidRPr="00CB4DBC">
            <w:rPr>
              <w:rStyle w:val="Paginanummer"/>
              <w:sz w:val="13"/>
              <w:szCs w:val="13"/>
            </w:rPr>
            <w:fldChar w:fldCharType="separate"/>
          </w:r>
          <w:r w:rsidR="00204633">
            <w:rPr>
              <w:rStyle w:val="Paginanummer"/>
              <w:noProof/>
              <w:sz w:val="13"/>
              <w:szCs w:val="13"/>
            </w:rPr>
            <w:t>7</w:t>
          </w:r>
          <w:r w:rsidRPr="00CB4DBC">
            <w:rPr>
              <w:rStyle w:val="Paginanummer"/>
              <w:sz w:val="13"/>
              <w:szCs w:val="13"/>
            </w:rPr>
            <w:fldChar w:fldCharType="end"/>
          </w:r>
          <w:bookmarkStart w:id="67" w:name="_Toc241456315"/>
          <w:bookmarkStart w:id="68" w:name="_Toc241456387"/>
          <w:bookmarkStart w:id="69" w:name="_Toc241456459"/>
          <w:bookmarkStart w:id="70" w:name="_Toc241456531"/>
          <w:bookmarkStart w:id="71" w:name="_Toc241456881"/>
        </w:p>
      </w:tc>
    </w:tr>
  </w:tbl>
  <w:p w14:paraId="2AEABAEE" w14:textId="77777777" w:rsidR="00872691" w:rsidRPr="00CB4DBC" w:rsidRDefault="00872691" w:rsidP="00F7202E">
    <w:pPr>
      <w:pStyle w:val="Voettekst"/>
      <w:rPr>
        <w:sz w:val="13"/>
        <w:szCs w:val="13"/>
      </w:rPr>
    </w:pPr>
  </w:p>
  <w:p w14:paraId="0A120718" w14:textId="77777777" w:rsidR="00872691" w:rsidRDefault="00872691" w:rsidP="00F7202E"/>
  <w:p w14:paraId="70A6D3E5" w14:textId="77777777" w:rsidR="00872691" w:rsidRDefault="00872691" w:rsidP="00953D21"/>
  <w:bookmarkEnd w:id="67"/>
  <w:bookmarkEnd w:id="68"/>
  <w:bookmarkEnd w:id="69"/>
  <w:bookmarkEnd w:id="70"/>
  <w:bookmarkEnd w:id="71"/>
  <w:p w14:paraId="4B1BF087" w14:textId="77777777" w:rsidR="00872691" w:rsidRDefault="00872691" w:rsidP="007516B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B06D1" w14:textId="77777777" w:rsidR="00872691" w:rsidRDefault="008726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1FB4F" w14:textId="77777777" w:rsidR="00DF154B" w:rsidRDefault="00DF154B">
      <w:r>
        <w:separator/>
      </w:r>
    </w:p>
  </w:footnote>
  <w:footnote w:type="continuationSeparator" w:id="0">
    <w:p w14:paraId="64923E59" w14:textId="77777777" w:rsidR="00DF154B" w:rsidRDefault="00DF1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227"/>
    </w:tblGrid>
    <w:tr w:rsidR="00872691" w:rsidRPr="005D4772" w14:paraId="3B2CC4CA" w14:textId="77777777">
      <w:trPr>
        <w:trHeight w:val="276"/>
      </w:trPr>
      <w:tc>
        <w:tcPr>
          <w:tcW w:w="6379" w:type="dxa"/>
        </w:tcPr>
        <w:p w14:paraId="4CD7EAB5" w14:textId="3E531CB5" w:rsidR="00872691" w:rsidRPr="003838A5" w:rsidRDefault="00872691" w:rsidP="00D42387">
          <w:pPr>
            <w:pStyle w:val="Plattetekst"/>
            <w:spacing w:after="0"/>
            <w:ind w:left="0"/>
            <w:rPr>
              <w:rFonts w:ascii="Verdana" w:hAnsi="Verdana"/>
              <w:sz w:val="18"/>
              <w:lang w:val="en-GB"/>
            </w:rPr>
          </w:pPr>
          <w:r w:rsidRPr="003838A5">
            <w:rPr>
              <w:rFonts w:ascii="Verdana" w:hAnsi="Verdana"/>
              <w:sz w:val="18"/>
              <w:lang w:val="en-GB"/>
            </w:rPr>
            <w:t xml:space="preserve">Project : </w:t>
          </w:r>
          <w:r w:rsidRPr="003838A5">
            <w:rPr>
              <w:rFonts w:ascii="Verdana" w:hAnsi="Verdana"/>
              <w:sz w:val="18"/>
            </w:rPr>
            <w:fldChar w:fldCharType="begin"/>
          </w:r>
          <w:r w:rsidRPr="003838A5">
            <w:rPr>
              <w:rFonts w:ascii="Verdana" w:hAnsi="Verdana"/>
              <w:sz w:val="18"/>
              <w:lang w:val="en-GB"/>
            </w:rPr>
            <w:instrText xml:space="preserve"> DOCPROPERTY  Subject  \* MERGEFORMAT </w:instrText>
          </w:r>
          <w:r w:rsidRPr="003838A5">
            <w:rPr>
              <w:rFonts w:ascii="Verdana" w:hAnsi="Verdana"/>
              <w:sz w:val="18"/>
            </w:rPr>
            <w:fldChar w:fldCharType="separate"/>
          </w:r>
          <w:r w:rsidR="00204633">
            <w:rPr>
              <w:rFonts w:ascii="Verdana" w:hAnsi="Verdana"/>
              <w:sz w:val="18"/>
              <w:lang w:val="en-GB"/>
            </w:rPr>
            <w:t>BZM specificaties</w:t>
          </w:r>
          <w:r w:rsidRPr="003838A5">
            <w:rPr>
              <w:rFonts w:ascii="Verdana" w:hAnsi="Verdana"/>
              <w:sz w:val="18"/>
            </w:rPr>
            <w:fldChar w:fldCharType="end"/>
          </w:r>
        </w:p>
      </w:tc>
      <w:tc>
        <w:tcPr>
          <w:tcW w:w="3227" w:type="dxa"/>
        </w:tcPr>
        <w:p w14:paraId="1253FD65" w14:textId="168EE9C4" w:rsidR="00872691" w:rsidRPr="00A134D8" w:rsidRDefault="00872691" w:rsidP="00D42387">
          <w:pPr>
            <w:tabs>
              <w:tab w:val="left" w:pos="851"/>
            </w:tabs>
            <w:spacing w:before="40"/>
            <w:ind w:right="68"/>
          </w:pPr>
          <w:r w:rsidRPr="00A134D8">
            <w:t xml:space="preserve">Versie: </w:t>
          </w:r>
          <w:fldSimple w:instr=" DOCPROPERTY &quot;Versie&quot;  \* MERGEFORMAT ">
            <w:r w:rsidR="00204633">
              <w:t>5.0.0</w:t>
            </w:r>
          </w:fldSimple>
        </w:p>
      </w:tc>
    </w:tr>
    <w:tr w:rsidR="00872691" w14:paraId="7F330EA5" w14:textId="77777777">
      <w:tc>
        <w:tcPr>
          <w:tcW w:w="6379" w:type="dxa"/>
        </w:tcPr>
        <w:p w14:paraId="3F863C98" w14:textId="46A607C6" w:rsidR="00872691" w:rsidRPr="00A134D8" w:rsidRDefault="00872691" w:rsidP="00D42387">
          <w:r w:rsidRPr="00A134D8">
            <w:t xml:space="preserve">Document : </w:t>
          </w:r>
          <w:fldSimple w:instr=" TITLE  \* MERGEFORMAT ">
            <w:r w:rsidR="00204633">
              <w:t>KUC136 Onderhouden kiezersregister bij verkiezing</w:t>
            </w:r>
          </w:fldSimple>
        </w:p>
      </w:tc>
      <w:tc>
        <w:tcPr>
          <w:tcW w:w="3227" w:type="dxa"/>
        </w:tcPr>
        <w:p w14:paraId="1BCF6A70" w14:textId="0B3DA5A2" w:rsidR="00872691" w:rsidRPr="00A134D8" w:rsidRDefault="00872691" w:rsidP="00D42387">
          <w:pPr>
            <w:tabs>
              <w:tab w:val="left" w:pos="851"/>
            </w:tabs>
          </w:pPr>
          <w:r w:rsidRPr="00A134D8">
            <w:t xml:space="preserve">Datum: </w:t>
          </w:r>
          <w:fldSimple w:instr=" DOCPROPERTY &quot;Datum&quot;  \* MERGEFORMAT ">
            <w:r w:rsidR="00204633">
              <w:t>05-02-2018</w:t>
            </w:r>
          </w:fldSimple>
        </w:p>
      </w:tc>
    </w:tr>
  </w:tbl>
  <w:p w14:paraId="64C5C67A" w14:textId="77777777" w:rsidR="00872691" w:rsidRDefault="00872691">
    <w:pPr>
      <w:pStyle w:val="Koptekst"/>
    </w:pPr>
  </w:p>
  <w:p w14:paraId="125C1DF3" w14:textId="77777777" w:rsidR="00872691" w:rsidRDefault="0087269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FF3EC" w14:textId="77777777" w:rsidR="00872691" w:rsidRPr="00ED71D6" w:rsidRDefault="00872691" w:rsidP="001224FD">
    <w:pPr>
      <w:tabs>
        <w:tab w:val="left" w:pos="2415"/>
      </w:tabs>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57216" behindDoc="0" locked="0" layoutInCell="1" allowOverlap="1" wp14:anchorId="311E4C13" wp14:editId="72594D04">
              <wp:simplePos x="0" y="0"/>
              <wp:positionH relativeFrom="column">
                <wp:posOffset>2776855</wp:posOffset>
              </wp:positionH>
              <wp:positionV relativeFrom="paragraph">
                <wp:posOffset>-156845</wp:posOffset>
              </wp:positionV>
              <wp:extent cx="2990850" cy="1200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1E084" w14:textId="77777777" w:rsidR="00872691" w:rsidRPr="00B93179" w:rsidRDefault="00872691" w:rsidP="001224FD">
                          <w:pPr>
                            <w:jc w:val="right"/>
                          </w:pPr>
                          <w:r w:rsidRPr="00FC0014">
                            <w:rPr>
                              <w:noProof/>
                              <w:lang w:eastAsia="nl-NL"/>
                            </w:rPr>
                            <w:drawing>
                              <wp:inline distT="0" distB="0" distL="0" distR="0" wp14:anchorId="2EFFAC9E" wp14:editId="218DFEAB">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1E4C13" id="_x0000_t202" coordsize="21600,21600" o:spt="202" path="m,l,21600r21600,l21600,xe">
              <v:stroke joinstyle="miter"/>
              <v:path gradientshapeok="t" o:connecttype="rect"/>
            </v:shapetype>
            <v:shape id="Text Box 3" o:spid="_x0000_s1026" type="#_x0000_t202" style="position:absolute;margin-left:218.65pt;margin-top:-12.35pt;width:235.5pt;height: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u4sw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" filled="f" stroked="f">
              <v:textbox>
                <w:txbxContent>
                  <w:p w14:paraId="5A31E084" w14:textId="77777777" w:rsidR="00872691" w:rsidRPr="00B93179" w:rsidRDefault="00872691" w:rsidP="001224FD">
                    <w:pPr>
                      <w:jc w:val="right"/>
                    </w:pPr>
                    <w:r w:rsidRPr="00FC0014">
                      <w:rPr>
                        <w:noProof/>
                        <w:lang w:eastAsia="nl-NL"/>
                      </w:rPr>
                      <w:drawing>
                        <wp:inline distT="0" distB="0" distL="0" distR="0" wp14:anchorId="2EFFAC9E" wp14:editId="218DFEAB">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v:textbox>
            </v:shape>
          </w:pict>
        </mc:Fallback>
      </mc:AlternateContent>
    </w:r>
    <w:r>
      <w:rPr>
        <w:noProof/>
        <w:lang w:eastAsia="nl-NL"/>
      </w:rPr>
      <w:drawing>
        <wp:anchor distT="0" distB="0" distL="114300" distR="114300" simplePos="0" relativeHeight="251658240" behindDoc="1" locked="0" layoutInCell="1" allowOverlap="1" wp14:anchorId="66EC83AB" wp14:editId="1A8422A5">
          <wp:simplePos x="0" y="0"/>
          <wp:positionH relativeFrom="column">
            <wp:posOffset>-899795</wp:posOffset>
          </wp:positionH>
          <wp:positionV relativeFrom="paragraph">
            <wp:posOffset>-899795</wp:posOffset>
          </wp:positionV>
          <wp:extent cx="7556500" cy="10687050"/>
          <wp:effectExtent l="0" t="0" r="0" b="0"/>
          <wp:wrapNone/>
          <wp:docPr id="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ab/>
    </w:r>
  </w:p>
  <w:p w14:paraId="013D4854" w14:textId="77777777" w:rsidR="00872691" w:rsidRPr="00ED71D6" w:rsidRDefault="00872691">
    <w:pPr>
      <w:rPr>
        <w:rFonts w:ascii="Arial" w:hAnsi="Arial" w:cs="Arial"/>
        <w:sz w:val="24"/>
        <w:szCs w:val="24"/>
      </w:rPr>
    </w:pPr>
  </w:p>
  <w:p w14:paraId="270C7CB5" w14:textId="77777777" w:rsidR="00872691" w:rsidRPr="00ED71D6" w:rsidRDefault="00872691">
    <w:pPr>
      <w:rPr>
        <w:rFonts w:ascii="Arial" w:hAnsi="Arial" w:cs="Arial"/>
        <w:sz w:val="24"/>
        <w:szCs w:val="24"/>
      </w:rPr>
    </w:pPr>
  </w:p>
  <w:p w14:paraId="2518FC74" w14:textId="77777777" w:rsidR="00872691" w:rsidRPr="00ED71D6" w:rsidRDefault="00872691">
    <w:pPr>
      <w:rPr>
        <w:rFonts w:ascii="Arial" w:hAnsi="Arial" w:cs="Arial"/>
        <w:sz w:val="24"/>
        <w:szCs w:val="24"/>
      </w:rPr>
    </w:pPr>
  </w:p>
  <w:p w14:paraId="4A99C52B" w14:textId="77777777" w:rsidR="00872691" w:rsidRPr="00ED71D6" w:rsidRDefault="00872691">
    <w:pPr>
      <w:rPr>
        <w:rFonts w:ascii="Arial" w:hAnsi="Arial" w:cs="Arial"/>
        <w:sz w:val="24"/>
        <w:szCs w:val="24"/>
      </w:rPr>
    </w:pPr>
  </w:p>
  <w:p w14:paraId="082DEEB5" w14:textId="77777777" w:rsidR="00872691" w:rsidRPr="00ED71D6" w:rsidRDefault="00872691">
    <w:pPr>
      <w:rPr>
        <w:rFonts w:ascii="Arial" w:hAnsi="Arial" w:cs="Arial"/>
        <w:sz w:val="24"/>
        <w:szCs w:val="24"/>
      </w:rPr>
    </w:pPr>
  </w:p>
  <w:p w14:paraId="652B5D15" w14:textId="77777777" w:rsidR="00872691" w:rsidRDefault="00872691" w:rsidP="001224FD">
    <w:pPr>
      <w:autoSpaceDE w:val="0"/>
      <w:autoSpaceDN w:val="0"/>
      <w:adjustRightInd w:val="0"/>
      <w:spacing w:line="240" w:lineRule="auto"/>
      <w:rPr>
        <w:rFonts w:ascii="Verdana,Bold" w:hAnsi="Verdana,Bold" w:cs="Verdana,Bold"/>
        <w:b/>
        <w:bCs/>
        <w:sz w:val="24"/>
        <w:szCs w:val="24"/>
      </w:rPr>
    </w:pPr>
  </w:p>
  <w:p w14:paraId="4B9EEBD5" w14:textId="77777777" w:rsidR="00872691" w:rsidRDefault="00872691" w:rsidP="001224FD">
    <w:pPr>
      <w:autoSpaceDE w:val="0"/>
      <w:autoSpaceDN w:val="0"/>
      <w:adjustRightInd w:val="0"/>
      <w:spacing w:line="240" w:lineRule="auto"/>
      <w:rPr>
        <w:rFonts w:ascii="Verdana,Bold" w:hAnsi="Verdana,Bold" w:cs="Verdana,Bold"/>
        <w:b/>
        <w:bCs/>
        <w:sz w:val="24"/>
        <w:szCs w:val="24"/>
      </w:rPr>
    </w:pPr>
  </w:p>
  <w:p w14:paraId="2ACA383A" w14:textId="77777777" w:rsidR="00872691" w:rsidRDefault="00872691" w:rsidP="001224FD">
    <w:pPr>
      <w:autoSpaceDE w:val="0"/>
      <w:autoSpaceDN w:val="0"/>
      <w:adjustRightInd w:val="0"/>
      <w:spacing w:line="240" w:lineRule="auto"/>
      <w:rPr>
        <w:rFonts w:ascii="Verdana,Bold" w:hAnsi="Verdana,Bold" w:cs="Verdana,Bold"/>
        <w:b/>
        <w:bCs/>
        <w:sz w:val="24"/>
        <w:szCs w:val="24"/>
      </w:rPr>
    </w:pPr>
  </w:p>
  <w:p w14:paraId="2ADBC77D" w14:textId="77777777" w:rsidR="00872691" w:rsidRDefault="00872691" w:rsidP="001224FD">
    <w:pPr>
      <w:autoSpaceDE w:val="0"/>
      <w:autoSpaceDN w:val="0"/>
      <w:adjustRightInd w:val="0"/>
      <w:spacing w:line="240" w:lineRule="auto"/>
      <w:rPr>
        <w:rFonts w:ascii="Verdana,Bold" w:hAnsi="Verdana,Bold" w:cs="Verdana,Bold"/>
        <w:b/>
        <w:bCs/>
        <w:sz w:val="24"/>
        <w:szCs w:val="24"/>
      </w:rPr>
    </w:pPr>
  </w:p>
  <w:p w14:paraId="4C80C5A6" w14:textId="2F267B82" w:rsidR="00872691" w:rsidRDefault="00872691" w:rsidP="001224FD">
    <w:pPr>
      <w:autoSpaceDE w:val="0"/>
      <w:autoSpaceDN w:val="0"/>
      <w:adjustRightInd w:val="0"/>
      <w:spacing w:line="240" w:lineRule="auto"/>
      <w:rPr>
        <w:rFonts w:ascii="Verdana,Bold" w:hAnsi="Verdana,Bold" w:cs="Verdana,Bold"/>
        <w:b/>
        <w:bCs/>
        <w:sz w:val="24"/>
        <w:szCs w:val="24"/>
      </w:rPr>
    </w:pPr>
    <w:r>
      <w:rPr>
        <w:rFonts w:ascii="Verdana,Bold" w:hAnsi="Verdana,Bold" w:cs="Verdana,Bold"/>
        <w:b/>
        <w:bCs/>
        <w:sz w:val="24"/>
        <w:szCs w:val="24"/>
      </w:rPr>
      <w:t xml:space="preserve">Burgerzaken modules - </w:t>
    </w:r>
    <w:r>
      <w:rPr>
        <w:rFonts w:ascii="Verdana,Bold" w:hAnsi="Verdana,Bold" w:cs="Verdana,Bold"/>
        <w:b/>
        <w:bCs/>
        <w:sz w:val="24"/>
        <w:szCs w:val="24"/>
      </w:rPr>
      <w:fldChar w:fldCharType="begin"/>
    </w:r>
    <w:r>
      <w:rPr>
        <w:rFonts w:ascii="Verdana,Bold" w:hAnsi="Verdana,Bold" w:cs="Verdana,Bold"/>
        <w:b/>
        <w:bCs/>
        <w:sz w:val="24"/>
        <w:szCs w:val="24"/>
      </w:rPr>
      <w:instrText xml:space="preserve"> TITLE   \* MERGEFORMAT </w:instrText>
    </w:r>
    <w:r>
      <w:rPr>
        <w:rFonts w:ascii="Verdana,Bold" w:hAnsi="Verdana,Bold" w:cs="Verdana,Bold"/>
        <w:b/>
        <w:bCs/>
        <w:sz w:val="24"/>
        <w:szCs w:val="24"/>
      </w:rPr>
      <w:fldChar w:fldCharType="separate"/>
    </w:r>
    <w:r w:rsidR="00204633">
      <w:rPr>
        <w:rFonts w:ascii="Verdana,Bold" w:hAnsi="Verdana,Bold" w:cs="Verdana,Bold"/>
        <w:b/>
        <w:bCs/>
        <w:sz w:val="24"/>
        <w:szCs w:val="24"/>
      </w:rPr>
      <w:t>KUC136 Onderhouden kiezersregister bij verkiezing</w:t>
    </w:r>
    <w:r>
      <w:rPr>
        <w:rFonts w:ascii="Verdana,Bold" w:hAnsi="Verdana,Bold" w:cs="Verdana,Bold"/>
        <w:b/>
        <w:bCs/>
        <w:sz w:val="24"/>
        <w:szCs w:val="24"/>
      </w:rPr>
      <w:fldChar w:fldCharType="end"/>
    </w:r>
  </w:p>
  <w:p w14:paraId="032B56D6" w14:textId="77777777" w:rsidR="00872691" w:rsidRDefault="00872691" w:rsidP="001224FD">
    <w:pPr>
      <w:autoSpaceDE w:val="0"/>
      <w:autoSpaceDN w:val="0"/>
      <w:adjustRightInd w:val="0"/>
      <w:spacing w:line="240" w:lineRule="auto"/>
      <w:rPr>
        <w:rFonts w:cs="Verdana"/>
        <w:szCs w:val="18"/>
      </w:rPr>
    </w:pPr>
  </w:p>
  <w:p w14:paraId="30AF07F1" w14:textId="23E46C40" w:rsidR="00872691" w:rsidRDefault="00872691" w:rsidP="001224FD">
    <w:pPr>
      <w:autoSpaceDE w:val="0"/>
      <w:autoSpaceDN w:val="0"/>
      <w:adjustRightInd w:val="0"/>
      <w:spacing w:line="240" w:lineRule="auto"/>
      <w:rPr>
        <w:rFonts w:cs="Verdana"/>
        <w:szCs w:val="18"/>
      </w:rPr>
    </w:pPr>
    <w:r>
      <w:rPr>
        <w:rFonts w:cs="Verdana"/>
        <w:szCs w:val="18"/>
      </w:rPr>
      <w:t>Versie</w:t>
    </w:r>
    <w:r>
      <w:rPr>
        <w:rFonts w:cs="Verdana"/>
        <w:szCs w:val="18"/>
      </w:rPr>
      <w:tab/>
    </w:r>
    <w:r>
      <w:rPr>
        <w:rFonts w:cs="Verdana"/>
        <w:szCs w:val="18"/>
      </w:rPr>
      <w:fldChar w:fldCharType="begin"/>
    </w:r>
    <w:r>
      <w:rPr>
        <w:rFonts w:cs="Verdana"/>
        <w:szCs w:val="18"/>
      </w:rPr>
      <w:instrText xml:space="preserve"> DOCPROPERTY  Versie  \* MERGEFORMAT </w:instrText>
    </w:r>
    <w:r>
      <w:rPr>
        <w:rFonts w:cs="Verdana"/>
        <w:szCs w:val="18"/>
      </w:rPr>
      <w:fldChar w:fldCharType="separate"/>
    </w:r>
    <w:r w:rsidR="00204633">
      <w:rPr>
        <w:rFonts w:cs="Verdana"/>
        <w:szCs w:val="18"/>
      </w:rPr>
      <w:t>5.0.0</w:t>
    </w:r>
    <w:r>
      <w:rPr>
        <w:rFonts w:cs="Verdana"/>
        <w:szCs w:val="18"/>
      </w:rPr>
      <w:fldChar w:fldCharType="end"/>
    </w:r>
    <w:r>
      <w:rPr>
        <w:szCs w:val="18"/>
      </w:rPr>
      <w:t xml:space="preserve"> </w:t>
    </w:r>
    <w:r>
      <w:rPr>
        <w:szCs w:val="18"/>
      </w:rPr>
      <w:tab/>
    </w:r>
    <w:r>
      <w:rPr>
        <w:rFonts w:cs="Verdana"/>
        <w:szCs w:val="18"/>
      </w:rPr>
      <w:t xml:space="preserve"> </w:t>
    </w:r>
    <w:r>
      <w:rPr>
        <w:rFonts w:cs="Verdana"/>
        <w:szCs w:val="18"/>
      </w:rPr>
      <w:fldChar w:fldCharType="begin"/>
    </w:r>
    <w:r>
      <w:rPr>
        <w:rFonts w:cs="Verdana"/>
        <w:szCs w:val="18"/>
      </w:rPr>
      <w:instrText xml:space="preserve"> DOCVARIABLE  Status  \* MERGEFORMAT </w:instrText>
    </w:r>
    <w:r>
      <w:rPr>
        <w:rFonts w:cs="Verdana"/>
        <w:szCs w:val="18"/>
      </w:rPr>
      <w:fldChar w:fldCharType="end"/>
    </w:r>
  </w:p>
  <w:p w14:paraId="45D064DF" w14:textId="77777777" w:rsidR="00872691" w:rsidRDefault="00872691" w:rsidP="001224FD">
    <w:pPr>
      <w:autoSpaceDE w:val="0"/>
      <w:autoSpaceDN w:val="0"/>
      <w:adjustRightInd w:val="0"/>
      <w:spacing w:line="240" w:lineRule="auto"/>
      <w:rPr>
        <w:rFonts w:cs="Verdana"/>
        <w:szCs w:val="18"/>
      </w:rPr>
    </w:pPr>
  </w:p>
  <w:p w14:paraId="66BA91F5" w14:textId="281E7610" w:rsidR="00872691" w:rsidRDefault="00872691" w:rsidP="001224FD">
    <w:pPr>
      <w:autoSpaceDE w:val="0"/>
      <w:autoSpaceDN w:val="0"/>
      <w:adjustRightInd w:val="0"/>
      <w:spacing w:line="240" w:lineRule="auto"/>
      <w:rPr>
        <w:rFonts w:cs="Verdana"/>
        <w:szCs w:val="18"/>
      </w:rPr>
    </w:pPr>
    <w:r>
      <w:rPr>
        <w:rFonts w:cs="Verdana"/>
        <w:szCs w:val="18"/>
      </w:rPr>
      <w:t>Datum</w:t>
    </w:r>
    <w:r>
      <w:rPr>
        <w:rFonts w:cs="Verdana"/>
        <w:szCs w:val="18"/>
      </w:rPr>
      <w:tab/>
    </w:r>
    <w:r>
      <w:rPr>
        <w:rFonts w:cs="Verdana"/>
        <w:szCs w:val="18"/>
      </w:rPr>
      <w:fldChar w:fldCharType="begin"/>
    </w:r>
    <w:r>
      <w:rPr>
        <w:rFonts w:cs="Verdana"/>
        <w:szCs w:val="18"/>
      </w:rPr>
      <w:instrText xml:space="preserve"> DOCPROPERTY  Datum  \* MERGEFORMAT </w:instrText>
    </w:r>
    <w:r>
      <w:rPr>
        <w:rFonts w:cs="Verdana"/>
        <w:szCs w:val="18"/>
      </w:rPr>
      <w:fldChar w:fldCharType="separate"/>
    </w:r>
    <w:r w:rsidR="00204633">
      <w:rPr>
        <w:rFonts w:cs="Verdana"/>
        <w:szCs w:val="18"/>
      </w:rPr>
      <w:t>05-02-2018</w:t>
    </w:r>
    <w:r>
      <w:rPr>
        <w:rFonts w:cs="Verdana"/>
        <w:szCs w:val="18"/>
      </w:rPr>
      <w:fldChar w:fldCharType="end"/>
    </w:r>
  </w:p>
  <w:p w14:paraId="1E7E40C4" w14:textId="77777777" w:rsidR="00872691" w:rsidRDefault="00872691" w:rsidP="009320C6">
    <w:pPr>
      <w:tabs>
        <w:tab w:val="left" w:pos="2813"/>
      </w:tabs>
      <w:autoSpaceDE w:val="0"/>
      <w:autoSpaceDN w:val="0"/>
      <w:adjustRightInd w:val="0"/>
      <w:spacing w:line="240" w:lineRule="auto"/>
      <w:rPr>
        <w:rFonts w:cs="Verdana"/>
        <w:szCs w:val="18"/>
      </w:rPr>
    </w:pPr>
    <w:r>
      <w:rPr>
        <w:rFonts w:cs="Verdana"/>
        <w:szCs w:val="18"/>
      </w:rPr>
      <w:tab/>
    </w:r>
  </w:p>
  <w:p w14:paraId="6C877418" w14:textId="36666BA1" w:rsidR="00872691" w:rsidRDefault="00872691" w:rsidP="001224FD">
    <w:pPr>
      <w:autoSpaceDE w:val="0"/>
      <w:autoSpaceDN w:val="0"/>
      <w:adjustRightInd w:val="0"/>
      <w:spacing w:line="240" w:lineRule="auto"/>
      <w:rPr>
        <w:rFonts w:cs="Verdana"/>
        <w:szCs w:val="18"/>
      </w:rPr>
    </w:pPr>
    <w:r>
      <w:rPr>
        <w:rFonts w:cs="Verdana"/>
        <w:szCs w:val="18"/>
      </w:rPr>
      <w:fldChar w:fldCharType="begin"/>
    </w:r>
    <w:r>
      <w:rPr>
        <w:rFonts w:cs="Verdana"/>
        <w:szCs w:val="18"/>
      </w:rPr>
      <w:instrText xml:space="preserve"> DOCPROPERTY  Status  \* MERGEFORMAT </w:instrText>
    </w:r>
    <w:r>
      <w:rPr>
        <w:rFonts w:cs="Verdana"/>
        <w:szCs w:val="18"/>
      </w:rPr>
      <w:fldChar w:fldCharType="separate"/>
    </w:r>
    <w:r w:rsidR="00204633">
      <w:rPr>
        <w:rFonts w:cs="Verdana"/>
        <w:szCs w:val="18"/>
      </w:rPr>
      <w:t>Definitief</w:t>
    </w:r>
    <w:r>
      <w:rPr>
        <w:rFonts w:cs="Verdana"/>
        <w:szCs w:val="18"/>
      </w:rPr>
      <w:fldChar w:fldCharType="end"/>
    </w:r>
    <w:r>
      <w:rPr>
        <w:rFonts w:cs="Verdana"/>
        <w:szCs w:val="18"/>
      </w:rPr>
      <w:t xml:space="preserve">  </w:t>
    </w:r>
  </w:p>
  <w:p w14:paraId="237DB535" w14:textId="77777777" w:rsidR="00872691" w:rsidRDefault="00872691" w:rsidP="001224FD">
    <w:pPr>
      <w:autoSpaceDE w:val="0"/>
      <w:autoSpaceDN w:val="0"/>
      <w:adjustRightInd w:val="0"/>
      <w:spacing w:line="240" w:lineRule="auto"/>
      <w:rPr>
        <w:rFonts w:cs="Verdana"/>
        <w:szCs w:val="18"/>
      </w:rPr>
    </w:pPr>
  </w:p>
  <w:p w14:paraId="289D68BB" w14:textId="77777777" w:rsidR="00872691" w:rsidRDefault="00872691" w:rsidP="001224FD">
    <w:pPr>
      <w:autoSpaceDE w:val="0"/>
      <w:autoSpaceDN w:val="0"/>
      <w:adjustRightInd w:val="0"/>
      <w:spacing w:line="240" w:lineRule="auto"/>
      <w:rPr>
        <w:rFonts w:cs="Verdana"/>
        <w:szCs w:val="18"/>
      </w:rPr>
    </w:pPr>
  </w:p>
  <w:p w14:paraId="39C7836F" w14:textId="77777777" w:rsidR="00872691" w:rsidRDefault="00872691" w:rsidP="004A570C"/>
  <w:p w14:paraId="360A0753" w14:textId="77777777" w:rsidR="00872691" w:rsidRPr="004A570C" w:rsidRDefault="00872691" w:rsidP="004A570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44020" w14:textId="77777777" w:rsidR="00872691" w:rsidRDefault="0087269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EEDB0" w14:textId="6D07433F" w:rsidR="00872691" w:rsidRPr="002E14E1" w:rsidRDefault="00872691" w:rsidP="00E45551">
    <w:pPr>
      <w:adjustRightInd w:val="0"/>
      <w:spacing w:line="180" w:lineRule="exact"/>
      <w:rPr>
        <w:sz w:val="13"/>
      </w:rPr>
    </w:pPr>
    <w:r>
      <w:rPr>
        <w:rStyle w:val="Huisstijl-Koptekst"/>
      </w:rPr>
      <w:fldChar w:fldCharType="begin"/>
    </w:r>
    <w:r>
      <w:rPr>
        <w:rStyle w:val="Huisstijl-Koptekst"/>
      </w:rPr>
      <w:instrText xml:space="preserve"> DOCPROPERTY  Status  \* MERGEFORMAT </w:instrText>
    </w:r>
    <w:r>
      <w:rPr>
        <w:rStyle w:val="Huisstijl-Koptekst"/>
      </w:rPr>
      <w:fldChar w:fldCharType="separate"/>
    </w:r>
    <w:r w:rsidR="00204633">
      <w:rPr>
        <w:rStyle w:val="Huisstijl-Koptekst"/>
      </w:rPr>
      <w:t>Definitief</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TITLE   \* MERGEFORMAT </w:instrText>
    </w:r>
    <w:r>
      <w:rPr>
        <w:rStyle w:val="Huisstijl-Koptekst"/>
      </w:rPr>
      <w:fldChar w:fldCharType="separate"/>
    </w:r>
    <w:r w:rsidR="00204633">
      <w:rPr>
        <w:rStyle w:val="Huisstijl-Koptekst"/>
      </w:rPr>
      <w:t>KUC136 Onderhouden kiezersregister bij verkiezing</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DOCPROPERTY  Datum  \* MERGEFORMAT </w:instrText>
    </w:r>
    <w:r>
      <w:rPr>
        <w:rStyle w:val="Huisstijl-Koptekst"/>
      </w:rPr>
      <w:fldChar w:fldCharType="separate"/>
    </w:r>
    <w:r w:rsidR="00204633">
      <w:rPr>
        <w:rStyle w:val="Huisstijl-Koptekst"/>
      </w:rPr>
      <w:t>05-02-2018</w:t>
    </w:r>
    <w:r>
      <w:rPr>
        <w:rStyle w:val="Huisstijl-Koptekst"/>
      </w:rPr>
      <w:fldChar w:fldCharType="end"/>
    </w:r>
  </w:p>
  <w:p w14:paraId="4C313FBF" w14:textId="77777777" w:rsidR="00872691" w:rsidRPr="00E45551" w:rsidRDefault="00872691" w:rsidP="00E45551">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C7666" w14:textId="77777777" w:rsidR="00872691" w:rsidRDefault="008726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09054F0"/>
    <w:lvl w:ilvl="0">
      <w:start w:val="1"/>
      <w:numFmt w:val="decimal"/>
      <w:pStyle w:val="Kop1"/>
      <w:lvlText w:val="%1."/>
      <w:lvlJc w:val="left"/>
      <w:pPr>
        <w:tabs>
          <w:tab w:val="num" w:pos="0"/>
        </w:tabs>
        <w:ind w:left="0" w:firstLine="0"/>
      </w:pPr>
    </w:lvl>
    <w:lvl w:ilvl="1">
      <w:start w:val="1"/>
      <w:numFmt w:val="decimal"/>
      <w:pStyle w:val="Kop2"/>
      <w:lvlText w:val="%1.%2"/>
      <w:lvlJc w:val="left"/>
      <w:pPr>
        <w:tabs>
          <w:tab w:val="num" w:pos="0"/>
        </w:tabs>
        <w:ind w:left="0" w:firstLine="0"/>
      </w:pPr>
    </w:lvl>
    <w:lvl w:ilvl="2">
      <w:start w:val="1"/>
      <w:numFmt w:val="decimal"/>
      <w:pStyle w:val="Kop3"/>
      <w:lvlText w:val="%1.%2.%3"/>
      <w:lvlJc w:val="left"/>
      <w:pPr>
        <w:tabs>
          <w:tab w:val="num" w:pos="0"/>
        </w:tabs>
        <w:ind w:left="0" w:firstLine="0"/>
      </w:pPr>
    </w:lvl>
    <w:lvl w:ilvl="3">
      <w:start w:val="1"/>
      <w:numFmt w:val="decimal"/>
      <w:pStyle w:val="Kop4"/>
      <w:lvlText w:val="%1.%2.%3.%4"/>
      <w:lvlJc w:val="left"/>
      <w:pPr>
        <w:tabs>
          <w:tab w:val="num" w:pos="0"/>
        </w:tabs>
        <w:ind w:left="0" w:firstLine="0"/>
      </w:pPr>
    </w:lvl>
    <w:lvl w:ilvl="4">
      <w:start w:val="1"/>
      <w:numFmt w:val="decimal"/>
      <w:pStyle w:val="Kop5"/>
      <w:lvlText w:val="%1.%2.%3.%4.%5"/>
      <w:lvlJc w:val="left"/>
      <w:pPr>
        <w:tabs>
          <w:tab w:val="num" w:pos="0"/>
        </w:tabs>
        <w:ind w:left="0" w:firstLine="0"/>
      </w:pPr>
    </w:lvl>
    <w:lvl w:ilvl="5">
      <w:start w:val="1"/>
      <w:numFmt w:val="decimal"/>
      <w:pStyle w:val="Kop6"/>
      <w:lvlText w:val="%1.%2.%3.%4.%5.%6"/>
      <w:lvlJc w:val="left"/>
      <w:pPr>
        <w:tabs>
          <w:tab w:val="num" w:pos="0"/>
        </w:tabs>
        <w:ind w:left="0" w:firstLine="0"/>
      </w:pPr>
    </w:lvl>
    <w:lvl w:ilvl="6">
      <w:start w:val="1"/>
      <w:numFmt w:val="decimal"/>
      <w:pStyle w:val="Kop7"/>
      <w:lvlText w:val="%1.%2.%3.%4.%5.%6.%7"/>
      <w:lvlJc w:val="left"/>
      <w:pPr>
        <w:tabs>
          <w:tab w:val="num" w:pos="0"/>
        </w:tabs>
        <w:ind w:left="0" w:firstLine="0"/>
      </w:pPr>
    </w:lvl>
    <w:lvl w:ilvl="7">
      <w:start w:val="1"/>
      <w:numFmt w:val="decimal"/>
      <w:pStyle w:val="Kop8"/>
      <w:lvlText w:val="%1.%2.%3.%4.%5.%6.%7.%8"/>
      <w:lvlJc w:val="left"/>
      <w:pPr>
        <w:tabs>
          <w:tab w:val="num" w:pos="0"/>
        </w:tabs>
        <w:ind w:left="0" w:firstLine="0"/>
      </w:pPr>
    </w:lvl>
    <w:lvl w:ilvl="8">
      <w:start w:val="1"/>
      <w:numFmt w:val="decimal"/>
      <w:pStyle w:val="Kop9"/>
      <w:lvlText w:val="%1.%2.%3.%4.%5.%6.%7.%8.%9"/>
      <w:lvlJc w:val="left"/>
      <w:pPr>
        <w:tabs>
          <w:tab w:val="num" w:pos="0"/>
        </w:tabs>
        <w:ind w:left="0" w:firstLine="0"/>
      </w:pPr>
    </w:lvl>
  </w:abstractNum>
  <w:abstractNum w:abstractNumId="1" w15:restartNumberingAfterBreak="0">
    <w:nsid w:val="00000002"/>
    <w:multiLevelType w:val="singleLevel"/>
    <w:tmpl w:val="00000002"/>
    <w:lvl w:ilvl="0">
      <w:start w:val="1"/>
      <w:numFmt w:val="bullet"/>
      <w:pStyle w:val="Lijstopsomteken31"/>
      <w:lvlText w:val=""/>
      <w:lvlJc w:val="left"/>
      <w:pPr>
        <w:tabs>
          <w:tab w:val="num" w:pos="926"/>
        </w:tabs>
        <w:ind w:left="926" w:hanging="360"/>
      </w:pPr>
      <w:rPr>
        <w:rFonts w:ascii="Symbol" w:hAnsi="Symbol"/>
      </w:rPr>
    </w:lvl>
  </w:abstractNum>
  <w:abstractNum w:abstractNumId="2" w15:restartNumberingAfterBreak="0">
    <w:nsid w:val="00000003"/>
    <w:multiLevelType w:val="multilevel"/>
    <w:tmpl w:val="00000003"/>
    <w:lvl w:ilvl="0">
      <w:start w:val="1"/>
      <w:numFmt w:val="decimal"/>
      <w:pStyle w:val="Bullet"/>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00000B"/>
    <w:multiLevelType w:val="singleLevel"/>
    <w:tmpl w:val="0000000B"/>
    <w:name w:val="WW8Num1"/>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C"/>
    <w:multiLevelType w:val="singleLevel"/>
    <w:tmpl w:val="0000000C"/>
    <w:name w:val="WW8Num2"/>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D"/>
    <w:multiLevelType w:val="singleLevel"/>
    <w:tmpl w:val="0000000D"/>
    <w:name w:val="WW8Num3"/>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E"/>
    <w:multiLevelType w:val="singleLevel"/>
    <w:tmpl w:val="0000000E"/>
    <w:name w:val="WW8Num4"/>
    <w:lvl w:ilvl="0">
      <w:start w:val="1"/>
      <w:numFmt w:val="bullet"/>
      <w:lvlText w:val=""/>
      <w:lvlJc w:val="left"/>
      <w:pPr>
        <w:tabs>
          <w:tab w:val="num" w:pos="1080"/>
        </w:tabs>
        <w:ind w:left="1080" w:hanging="360"/>
      </w:pPr>
      <w:rPr>
        <w:rFonts w:ascii="Symbol" w:hAnsi="Symbol"/>
      </w:rPr>
    </w:lvl>
  </w:abstractNum>
  <w:abstractNum w:abstractNumId="7" w15:restartNumberingAfterBreak="0">
    <w:nsid w:val="0000000F"/>
    <w:multiLevelType w:val="singleLevel"/>
    <w:tmpl w:val="0000000F"/>
    <w:name w:val="WW8Num5"/>
    <w:lvl w:ilvl="0">
      <w:start w:val="1"/>
      <w:numFmt w:val="bullet"/>
      <w:lvlText w:val=""/>
      <w:lvlJc w:val="left"/>
      <w:pPr>
        <w:tabs>
          <w:tab w:val="num" w:pos="1080"/>
        </w:tabs>
        <w:ind w:left="1080" w:hanging="360"/>
      </w:pPr>
      <w:rPr>
        <w:rFonts w:ascii="Symbol" w:hAnsi="Symbol"/>
      </w:rPr>
    </w:lvl>
  </w:abstractNum>
  <w:abstractNum w:abstractNumId="8" w15:restartNumberingAfterBreak="0">
    <w:nsid w:val="00000010"/>
    <w:multiLevelType w:val="singleLevel"/>
    <w:tmpl w:val="00000010"/>
    <w:name w:val="WW8Num6"/>
    <w:lvl w:ilvl="0">
      <w:start w:val="1"/>
      <w:numFmt w:val="bullet"/>
      <w:lvlText w:val=""/>
      <w:lvlJc w:val="left"/>
      <w:pPr>
        <w:tabs>
          <w:tab w:val="num" w:pos="1080"/>
        </w:tabs>
        <w:ind w:left="1080" w:hanging="360"/>
      </w:pPr>
      <w:rPr>
        <w:rFonts w:ascii="Symbol" w:hAnsi="Symbol"/>
      </w:rPr>
    </w:lvl>
  </w:abstractNum>
  <w:abstractNum w:abstractNumId="9" w15:restartNumberingAfterBreak="0">
    <w:nsid w:val="00000011"/>
    <w:multiLevelType w:val="singleLevel"/>
    <w:tmpl w:val="00000011"/>
    <w:name w:val="WW8Num7"/>
    <w:lvl w:ilvl="0">
      <w:start w:val="1"/>
      <w:numFmt w:val="bullet"/>
      <w:lvlText w:val=""/>
      <w:lvlJc w:val="left"/>
      <w:pPr>
        <w:tabs>
          <w:tab w:val="num" w:pos="1080"/>
        </w:tabs>
        <w:ind w:left="1080" w:hanging="360"/>
      </w:pPr>
      <w:rPr>
        <w:rFonts w:ascii="Symbol" w:hAnsi="Symbol"/>
      </w:rPr>
    </w:lvl>
  </w:abstractNum>
  <w:abstractNum w:abstractNumId="10" w15:restartNumberingAfterBreak="0">
    <w:nsid w:val="00000012"/>
    <w:multiLevelType w:val="singleLevel"/>
    <w:tmpl w:val="00000012"/>
    <w:name w:val="WW8Num8"/>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13"/>
    <w:multiLevelType w:val="singleLevel"/>
    <w:tmpl w:val="00000013"/>
    <w:name w:val="WW8Num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4"/>
    <w:multiLevelType w:val="singleLevel"/>
    <w:tmpl w:val="00000014"/>
    <w:name w:val="WW8Num10"/>
    <w:lvl w:ilvl="0">
      <w:start w:val="1"/>
      <w:numFmt w:val="bullet"/>
      <w:lvlText w:val=""/>
      <w:lvlJc w:val="left"/>
      <w:pPr>
        <w:tabs>
          <w:tab w:val="num" w:pos="360"/>
        </w:tabs>
        <w:ind w:left="340" w:hanging="340"/>
      </w:pPr>
      <w:rPr>
        <w:rFonts w:ascii="Wingdings" w:hAnsi="Wingdings"/>
      </w:rPr>
    </w:lvl>
  </w:abstractNum>
  <w:abstractNum w:abstractNumId="13" w15:restartNumberingAfterBreak="0">
    <w:nsid w:val="00000015"/>
    <w:multiLevelType w:val="singleLevel"/>
    <w:tmpl w:val="00000015"/>
    <w:name w:val="WW8Num11"/>
    <w:lvl w:ilvl="0">
      <w:start w:val="1"/>
      <w:numFmt w:val="bullet"/>
      <w:lvlText w:val=""/>
      <w:lvlJc w:val="left"/>
      <w:pPr>
        <w:tabs>
          <w:tab w:val="num" w:pos="1080"/>
        </w:tabs>
        <w:ind w:left="1080" w:hanging="360"/>
      </w:pPr>
      <w:rPr>
        <w:rFonts w:ascii="Symbol" w:hAnsi="Symbol"/>
      </w:rPr>
    </w:lvl>
  </w:abstractNum>
  <w:abstractNum w:abstractNumId="14" w15:restartNumberingAfterBreak="0">
    <w:nsid w:val="00000016"/>
    <w:multiLevelType w:val="singleLevel"/>
    <w:tmpl w:val="00000016"/>
    <w:name w:val="WW8Num12"/>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7"/>
    <w:multiLevelType w:val="singleLevel"/>
    <w:tmpl w:val="00000017"/>
    <w:name w:val="WW8Num13"/>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8"/>
    <w:multiLevelType w:val="singleLevel"/>
    <w:tmpl w:val="00000018"/>
    <w:name w:val="WW8Num14"/>
    <w:lvl w:ilvl="0">
      <w:start w:val="1"/>
      <w:numFmt w:val="lowerLetter"/>
      <w:lvlText w:val="%1)"/>
      <w:lvlJc w:val="left"/>
      <w:pPr>
        <w:tabs>
          <w:tab w:val="num" w:pos="1080"/>
        </w:tabs>
        <w:ind w:left="1080" w:hanging="360"/>
      </w:pPr>
    </w:lvl>
  </w:abstractNum>
  <w:abstractNum w:abstractNumId="17" w15:restartNumberingAfterBreak="0">
    <w:nsid w:val="00000019"/>
    <w:multiLevelType w:val="singleLevel"/>
    <w:tmpl w:val="00000019"/>
    <w:name w:val="WW8Num15"/>
    <w:lvl w:ilvl="0">
      <w:start w:val="1"/>
      <w:numFmt w:val="decimal"/>
      <w:lvlText w:val="%1."/>
      <w:lvlJc w:val="left"/>
      <w:pPr>
        <w:tabs>
          <w:tab w:val="num" w:pos="360"/>
        </w:tabs>
        <w:ind w:left="360" w:hanging="360"/>
      </w:pPr>
    </w:lvl>
  </w:abstractNum>
  <w:abstractNum w:abstractNumId="18" w15:restartNumberingAfterBreak="0">
    <w:nsid w:val="0000001A"/>
    <w:multiLevelType w:val="singleLevel"/>
    <w:tmpl w:val="0000001A"/>
    <w:name w:val="WW8Num16"/>
    <w:lvl w:ilvl="0">
      <w:start w:val="1"/>
      <w:numFmt w:val="bullet"/>
      <w:lvlText w:val=""/>
      <w:lvlJc w:val="left"/>
      <w:pPr>
        <w:tabs>
          <w:tab w:val="num" w:pos="720"/>
        </w:tabs>
        <w:ind w:left="700" w:hanging="340"/>
      </w:pPr>
      <w:rPr>
        <w:rFonts w:ascii="Wingdings" w:hAnsi="Wingdings"/>
      </w:rPr>
    </w:lvl>
  </w:abstractNum>
  <w:abstractNum w:abstractNumId="19" w15:restartNumberingAfterBreak="0">
    <w:nsid w:val="0000001B"/>
    <w:multiLevelType w:val="singleLevel"/>
    <w:tmpl w:val="0000001B"/>
    <w:name w:val="WW8Num17"/>
    <w:lvl w:ilvl="0">
      <w:start w:val="1"/>
      <w:numFmt w:val="bullet"/>
      <w:lvlText w:val=""/>
      <w:lvlJc w:val="left"/>
      <w:pPr>
        <w:tabs>
          <w:tab w:val="num" w:pos="1080"/>
        </w:tabs>
        <w:ind w:left="1080" w:hanging="360"/>
      </w:pPr>
      <w:rPr>
        <w:rFonts w:ascii="Symbol" w:hAnsi="Symbol"/>
      </w:rPr>
    </w:lvl>
  </w:abstractNum>
  <w:abstractNum w:abstractNumId="20" w15:restartNumberingAfterBreak="0">
    <w:nsid w:val="0000001C"/>
    <w:multiLevelType w:val="singleLevel"/>
    <w:tmpl w:val="0000001C"/>
    <w:name w:val="WW8Num18"/>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D"/>
    <w:multiLevelType w:val="singleLevel"/>
    <w:tmpl w:val="0000001D"/>
    <w:name w:val="WW8Num21"/>
    <w:lvl w:ilvl="0">
      <w:start w:val="1"/>
      <w:numFmt w:val="bullet"/>
      <w:lvlText w:val=""/>
      <w:lvlJc w:val="left"/>
      <w:pPr>
        <w:tabs>
          <w:tab w:val="num" w:pos="1080"/>
        </w:tabs>
        <w:ind w:left="1080" w:hanging="360"/>
      </w:pPr>
      <w:rPr>
        <w:rFonts w:ascii="Symbol" w:hAnsi="Symbol"/>
      </w:rPr>
    </w:lvl>
  </w:abstractNum>
  <w:abstractNum w:abstractNumId="22" w15:restartNumberingAfterBreak="0">
    <w:nsid w:val="0000001E"/>
    <w:multiLevelType w:val="singleLevel"/>
    <w:tmpl w:val="0000001E"/>
    <w:name w:val="WW8Num22"/>
    <w:lvl w:ilvl="0">
      <w:start w:val="1"/>
      <w:numFmt w:val="bullet"/>
      <w:lvlText w:val=""/>
      <w:lvlJc w:val="left"/>
      <w:pPr>
        <w:tabs>
          <w:tab w:val="num" w:pos="720"/>
        </w:tabs>
        <w:ind w:left="700" w:hanging="340"/>
      </w:pPr>
      <w:rPr>
        <w:rFonts w:ascii="Wingdings" w:hAnsi="Wingdings"/>
      </w:rPr>
    </w:lvl>
  </w:abstractNum>
  <w:abstractNum w:abstractNumId="23" w15:restartNumberingAfterBreak="0">
    <w:nsid w:val="0000001F"/>
    <w:multiLevelType w:val="singleLevel"/>
    <w:tmpl w:val="0000001F"/>
    <w:name w:val="WW8Num23"/>
    <w:lvl w:ilvl="0">
      <w:start w:val="1"/>
      <w:numFmt w:val="bullet"/>
      <w:pStyle w:val="BulletIndent"/>
      <w:lvlText w:val=""/>
      <w:lvlJc w:val="left"/>
      <w:pPr>
        <w:tabs>
          <w:tab w:val="num" w:pos="0"/>
        </w:tabs>
        <w:ind w:left="1134" w:hanging="283"/>
      </w:pPr>
      <w:rPr>
        <w:rFonts w:ascii="Symbol" w:hAnsi="Symbol"/>
      </w:rPr>
    </w:lvl>
  </w:abstractNum>
  <w:abstractNum w:abstractNumId="24" w15:restartNumberingAfterBreak="0">
    <w:nsid w:val="00000020"/>
    <w:multiLevelType w:val="singleLevel"/>
    <w:tmpl w:val="00000020"/>
    <w:name w:val="WW8Num24"/>
    <w:lvl w:ilvl="0">
      <w:start w:val="1"/>
      <w:numFmt w:val="bullet"/>
      <w:lvlText w:val=""/>
      <w:lvlJc w:val="left"/>
      <w:pPr>
        <w:tabs>
          <w:tab w:val="num" w:pos="1080"/>
        </w:tabs>
        <w:ind w:left="1080" w:hanging="360"/>
      </w:pPr>
      <w:rPr>
        <w:rFonts w:ascii="Symbol" w:hAnsi="Symbol"/>
      </w:rPr>
    </w:lvl>
  </w:abstractNum>
  <w:abstractNum w:abstractNumId="25" w15:restartNumberingAfterBreak="0">
    <w:nsid w:val="00000021"/>
    <w:multiLevelType w:val="singleLevel"/>
    <w:tmpl w:val="00000021"/>
    <w:name w:val="WW8Num25"/>
    <w:lvl w:ilvl="0">
      <w:start w:val="1"/>
      <w:numFmt w:val="lowerLetter"/>
      <w:lvlText w:val="%1)"/>
      <w:lvlJc w:val="left"/>
      <w:pPr>
        <w:tabs>
          <w:tab w:val="num" w:pos="1080"/>
        </w:tabs>
        <w:ind w:left="1080" w:hanging="360"/>
      </w:pPr>
    </w:lvl>
  </w:abstractNum>
  <w:abstractNum w:abstractNumId="26" w15:restartNumberingAfterBreak="0">
    <w:nsid w:val="00000022"/>
    <w:multiLevelType w:val="singleLevel"/>
    <w:tmpl w:val="00000022"/>
    <w:name w:val="WW8Num26"/>
    <w:lvl w:ilvl="0">
      <w:start w:val="1"/>
      <w:numFmt w:val="bullet"/>
      <w:lvlText w:val=""/>
      <w:lvlJc w:val="left"/>
      <w:pPr>
        <w:tabs>
          <w:tab w:val="num" w:pos="1080"/>
        </w:tabs>
        <w:ind w:left="1080" w:hanging="360"/>
      </w:pPr>
      <w:rPr>
        <w:rFonts w:ascii="Symbol" w:hAnsi="Symbol"/>
      </w:rPr>
    </w:lvl>
  </w:abstractNum>
  <w:abstractNum w:abstractNumId="27" w15:restartNumberingAfterBreak="0">
    <w:nsid w:val="00000023"/>
    <w:multiLevelType w:val="singleLevel"/>
    <w:tmpl w:val="00000023"/>
    <w:name w:val="WW8Num27"/>
    <w:lvl w:ilvl="0">
      <w:start w:val="1"/>
      <w:numFmt w:val="bullet"/>
      <w:lvlText w:val=""/>
      <w:lvlJc w:val="left"/>
      <w:pPr>
        <w:tabs>
          <w:tab w:val="num" w:pos="1080"/>
        </w:tabs>
        <w:ind w:left="1080" w:hanging="360"/>
      </w:pPr>
      <w:rPr>
        <w:rFonts w:ascii="Symbol" w:hAnsi="Symbol"/>
      </w:rPr>
    </w:lvl>
  </w:abstractNum>
  <w:abstractNum w:abstractNumId="28" w15:restartNumberingAfterBreak="0">
    <w:nsid w:val="00000024"/>
    <w:multiLevelType w:val="singleLevel"/>
    <w:tmpl w:val="00000024"/>
    <w:name w:val="WW8Num28"/>
    <w:lvl w:ilvl="0">
      <w:start w:val="1"/>
      <w:numFmt w:val="bullet"/>
      <w:lvlText w:val=""/>
      <w:lvlJc w:val="left"/>
      <w:pPr>
        <w:tabs>
          <w:tab w:val="num" w:pos="1080"/>
        </w:tabs>
        <w:ind w:left="1080" w:hanging="360"/>
      </w:pPr>
      <w:rPr>
        <w:rFonts w:ascii="Symbol" w:hAnsi="Symbol"/>
      </w:rPr>
    </w:lvl>
  </w:abstractNum>
  <w:abstractNum w:abstractNumId="29" w15:restartNumberingAfterBreak="0">
    <w:nsid w:val="00000025"/>
    <w:multiLevelType w:val="singleLevel"/>
    <w:tmpl w:val="00000025"/>
    <w:name w:val="WW8Num29"/>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26"/>
    <w:multiLevelType w:val="singleLevel"/>
    <w:tmpl w:val="00000026"/>
    <w:name w:val="WW8Num30"/>
    <w:lvl w:ilvl="0">
      <w:start w:val="1"/>
      <w:numFmt w:val="bullet"/>
      <w:lvlText w:val=""/>
      <w:lvlJc w:val="left"/>
      <w:pPr>
        <w:tabs>
          <w:tab w:val="num" w:pos="1080"/>
        </w:tabs>
        <w:ind w:left="1080" w:hanging="360"/>
      </w:pPr>
      <w:rPr>
        <w:rFonts w:ascii="Symbol" w:hAnsi="Symbol"/>
      </w:rPr>
    </w:lvl>
  </w:abstractNum>
  <w:abstractNum w:abstractNumId="31" w15:restartNumberingAfterBreak="0">
    <w:nsid w:val="00000027"/>
    <w:multiLevelType w:val="singleLevel"/>
    <w:tmpl w:val="00000027"/>
    <w:name w:val="WW8Num31"/>
    <w:lvl w:ilvl="0">
      <w:start w:val="1"/>
      <w:numFmt w:val="lowerLetter"/>
      <w:lvlText w:val="%1)"/>
      <w:lvlJc w:val="left"/>
      <w:pPr>
        <w:tabs>
          <w:tab w:val="num" w:pos="1080"/>
        </w:tabs>
        <w:ind w:left="1080" w:hanging="360"/>
      </w:pPr>
    </w:lvl>
  </w:abstractNum>
  <w:abstractNum w:abstractNumId="32" w15:restartNumberingAfterBreak="0">
    <w:nsid w:val="00000028"/>
    <w:multiLevelType w:val="multilevel"/>
    <w:tmpl w:val="00000028"/>
    <w:name w:val="WW8Num32"/>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00000029"/>
    <w:multiLevelType w:val="singleLevel"/>
    <w:tmpl w:val="00000029"/>
    <w:name w:val="WW8Num33"/>
    <w:lvl w:ilvl="0">
      <w:start w:val="1"/>
      <w:numFmt w:val="decimal"/>
      <w:lvlText w:val="%1."/>
      <w:lvlJc w:val="left"/>
      <w:pPr>
        <w:tabs>
          <w:tab w:val="num" w:pos="360"/>
        </w:tabs>
        <w:ind w:left="360" w:hanging="360"/>
      </w:pPr>
    </w:lvl>
  </w:abstractNum>
  <w:abstractNum w:abstractNumId="34" w15:restartNumberingAfterBreak="0">
    <w:nsid w:val="0000002A"/>
    <w:multiLevelType w:val="singleLevel"/>
    <w:tmpl w:val="0000002A"/>
    <w:name w:val="WW8Num34"/>
    <w:lvl w:ilvl="0">
      <w:start w:val="1"/>
      <w:numFmt w:val="bullet"/>
      <w:lvlText w:val="-"/>
      <w:lvlJc w:val="left"/>
      <w:pPr>
        <w:tabs>
          <w:tab w:val="num" w:pos="0"/>
        </w:tabs>
        <w:ind w:left="360" w:hanging="360"/>
      </w:pPr>
      <w:rPr>
        <w:rFonts w:ascii="Times New Roman" w:hAnsi="Times New Roman" w:cs="Times New Roman"/>
      </w:rPr>
    </w:lvl>
  </w:abstractNum>
  <w:abstractNum w:abstractNumId="35" w15:restartNumberingAfterBreak="0">
    <w:nsid w:val="0000002B"/>
    <w:multiLevelType w:val="multilevel"/>
    <w:tmpl w:val="0000002B"/>
    <w:name w:val="WW8Num35"/>
    <w:lvl w:ilvl="0">
      <w:start w:val="1"/>
      <w:numFmt w:val="bullet"/>
      <w:pStyle w:val="Bullet1"/>
      <w:lvlText w:null="1"/>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C"/>
    <w:multiLevelType w:val="multilevel"/>
    <w:tmpl w:val="0000002C"/>
    <w:name w:val="WW8Num36"/>
    <w:lvl w:ilvl="0">
      <w:start w:val="1"/>
      <w:numFmt w:val="none"/>
      <w:pStyle w:val="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D"/>
    <w:multiLevelType w:val="multilevel"/>
    <w:tmpl w:val="0000002D"/>
    <w:name w:val="WW8Num37"/>
    <w:lvl w:ilvl="0">
      <w:start w:val="1"/>
      <w:numFmt w:val="none"/>
      <w:pStyle w:val="Groteletters"/>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E"/>
    <w:multiLevelType w:val="multilevel"/>
    <w:tmpl w:val="0000002E"/>
    <w:name w:val="WW8Num38"/>
    <w:lvl w:ilvl="0">
      <w:start w:val="1"/>
      <w:numFmt w:val="decimal"/>
      <w:pStyle w:val="Numb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F"/>
    <w:multiLevelType w:val="multilevel"/>
    <w:tmpl w:val="0000002F"/>
    <w:name w:val="WW8Num39"/>
    <w:lvl w:ilvl="0">
      <w:start w:val="1"/>
      <w:numFmt w:val="decimal"/>
      <w:pStyle w:val="NumberIndent"/>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30"/>
    <w:multiLevelType w:val="multilevel"/>
    <w:tmpl w:val="00000030"/>
    <w:name w:val="WW8Num40"/>
    <w:lvl w:ilvl="0">
      <w:start w:val="1"/>
      <w:numFmt w:val="none"/>
      <w:pStyle w:val="Opsomming"/>
      <w:suff w:val="nothing"/>
      <w:lvlText w:val=""/>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4D49B0"/>
    <w:multiLevelType w:val="hybridMultilevel"/>
    <w:tmpl w:val="310E6E06"/>
    <w:name w:val="WW8Num42"/>
    <w:lvl w:ilvl="0" w:tplc="B9D0EC42">
      <w:start w:val="1"/>
      <w:numFmt w:val="bullet"/>
      <w:lvlText w:val=""/>
      <w:lvlJc w:val="left"/>
      <w:pPr>
        <w:tabs>
          <w:tab w:val="num" w:pos="1440"/>
        </w:tabs>
        <w:ind w:left="1440" w:hanging="360"/>
      </w:pPr>
      <w:rPr>
        <w:rFonts w:ascii="Symbol" w:hAnsi="Symbol" w:hint="default"/>
      </w:rPr>
    </w:lvl>
    <w:lvl w:ilvl="1" w:tplc="220EB49E" w:tentative="1">
      <w:start w:val="1"/>
      <w:numFmt w:val="bullet"/>
      <w:lvlText w:val="o"/>
      <w:lvlJc w:val="left"/>
      <w:pPr>
        <w:tabs>
          <w:tab w:val="num" w:pos="2160"/>
        </w:tabs>
        <w:ind w:left="2160" w:hanging="360"/>
      </w:pPr>
      <w:rPr>
        <w:rFonts w:ascii="Courier New" w:hAnsi="Courier New" w:cs="Courier New" w:hint="default"/>
      </w:rPr>
    </w:lvl>
    <w:lvl w:ilvl="2" w:tplc="8E8E5772" w:tentative="1">
      <w:start w:val="1"/>
      <w:numFmt w:val="bullet"/>
      <w:lvlText w:val=""/>
      <w:lvlJc w:val="left"/>
      <w:pPr>
        <w:tabs>
          <w:tab w:val="num" w:pos="2880"/>
        </w:tabs>
        <w:ind w:left="2880" w:hanging="360"/>
      </w:pPr>
      <w:rPr>
        <w:rFonts w:ascii="Wingdings" w:hAnsi="Wingdings" w:hint="default"/>
      </w:rPr>
    </w:lvl>
    <w:lvl w:ilvl="3" w:tplc="22D4778A" w:tentative="1">
      <w:start w:val="1"/>
      <w:numFmt w:val="bullet"/>
      <w:lvlText w:val=""/>
      <w:lvlJc w:val="left"/>
      <w:pPr>
        <w:tabs>
          <w:tab w:val="num" w:pos="3600"/>
        </w:tabs>
        <w:ind w:left="3600" w:hanging="360"/>
      </w:pPr>
      <w:rPr>
        <w:rFonts w:ascii="Symbol" w:hAnsi="Symbol" w:hint="default"/>
      </w:rPr>
    </w:lvl>
    <w:lvl w:ilvl="4" w:tplc="47DE694C" w:tentative="1">
      <w:start w:val="1"/>
      <w:numFmt w:val="bullet"/>
      <w:lvlText w:val="o"/>
      <w:lvlJc w:val="left"/>
      <w:pPr>
        <w:tabs>
          <w:tab w:val="num" w:pos="4320"/>
        </w:tabs>
        <w:ind w:left="4320" w:hanging="360"/>
      </w:pPr>
      <w:rPr>
        <w:rFonts w:ascii="Courier New" w:hAnsi="Courier New" w:cs="Courier New" w:hint="default"/>
      </w:rPr>
    </w:lvl>
    <w:lvl w:ilvl="5" w:tplc="0E3A3A30" w:tentative="1">
      <w:start w:val="1"/>
      <w:numFmt w:val="bullet"/>
      <w:lvlText w:val=""/>
      <w:lvlJc w:val="left"/>
      <w:pPr>
        <w:tabs>
          <w:tab w:val="num" w:pos="5040"/>
        </w:tabs>
        <w:ind w:left="5040" w:hanging="360"/>
      </w:pPr>
      <w:rPr>
        <w:rFonts w:ascii="Wingdings" w:hAnsi="Wingdings" w:hint="default"/>
      </w:rPr>
    </w:lvl>
    <w:lvl w:ilvl="6" w:tplc="C14281F4" w:tentative="1">
      <w:start w:val="1"/>
      <w:numFmt w:val="bullet"/>
      <w:lvlText w:val=""/>
      <w:lvlJc w:val="left"/>
      <w:pPr>
        <w:tabs>
          <w:tab w:val="num" w:pos="5760"/>
        </w:tabs>
        <w:ind w:left="5760" w:hanging="360"/>
      </w:pPr>
      <w:rPr>
        <w:rFonts w:ascii="Symbol" w:hAnsi="Symbol" w:hint="default"/>
      </w:rPr>
    </w:lvl>
    <w:lvl w:ilvl="7" w:tplc="EA0A4512" w:tentative="1">
      <w:start w:val="1"/>
      <w:numFmt w:val="bullet"/>
      <w:lvlText w:val="o"/>
      <w:lvlJc w:val="left"/>
      <w:pPr>
        <w:tabs>
          <w:tab w:val="num" w:pos="6480"/>
        </w:tabs>
        <w:ind w:left="6480" w:hanging="360"/>
      </w:pPr>
      <w:rPr>
        <w:rFonts w:ascii="Courier New" w:hAnsi="Courier New" w:cs="Courier New" w:hint="default"/>
      </w:rPr>
    </w:lvl>
    <w:lvl w:ilvl="8" w:tplc="10DAE010"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12D48CE"/>
    <w:multiLevelType w:val="hybridMultilevel"/>
    <w:tmpl w:val="7CE4C810"/>
    <w:name w:val="WW8Num43"/>
    <w:lvl w:ilvl="0" w:tplc="6E6A5DCC">
      <w:start w:val="1"/>
      <w:numFmt w:val="bullet"/>
      <w:lvlText w:val=""/>
      <w:lvlJc w:val="left"/>
      <w:pPr>
        <w:tabs>
          <w:tab w:val="num" w:pos="1440"/>
        </w:tabs>
        <w:ind w:left="1440" w:hanging="360"/>
      </w:pPr>
      <w:rPr>
        <w:rFonts w:ascii="Symbol" w:hAnsi="Symbol" w:hint="default"/>
      </w:rPr>
    </w:lvl>
    <w:lvl w:ilvl="1" w:tplc="AD88D340" w:tentative="1">
      <w:start w:val="1"/>
      <w:numFmt w:val="bullet"/>
      <w:lvlText w:val="o"/>
      <w:lvlJc w:val="left"/>
      <w:pPr>
        <w:tabs>
          <w:tab w:val="num" w:pos="2160"/>
        </w:tabs>
        <w:ind w:left="2160" w:hanging="360"/>
      </w:pPr>
      <w:rPr>
        <w:rFonts w:ascii="Courier New" w:hAnsi="Courier New" w:cs="Courier New" w:hint="default"/>
      </w:rPr>
    </w:lvl>
    <w:lvl w:ilvl="2" w:tplc="D6D082DC" w:tentative="1">
      <w:start w:val="1"/>
      <w:numFmt w:val="bullet"/>
      <w:lvlText w:val=""/>
      <w:lvlJc w:val="left"/>
      <w:pPr>
        <w:tabs>
          <w:tab w:val="num" w:pos="2880"/>
        </w:tabs>
        <w:ind w:left="2880" w:hanging="360"/>
      </w:pPr>
      <w:rPr>
        <w:rFonts w:ascii="Wingdings" w:hAnsi="Wingdings" w:hint="default"/>
      </w:rPr>
    </w:lvl>
    <w:lvl w:ilvl="3" w:tplc="B79A2D6A" w:tentative="1">
      <w:start w:val="1"/>
      <w:numFmt w:val="bullet"/>
      <w:lvlText w:val=""/>
      <w:lvlJc w:val="left"/>
      <w:pPr>
        <w:tabs>
          <w:tab w:val="num" w:pos="3600"/>
        </w:tabs>
        <w:ind w:left="3600" w:hanging="360"/>
      </w:pPr>
      <w:rPr>
        <w:rFonts w:ascii="Symbol" w:hAnsi="Symbol" w:hint="default"/>
      </w:rPr>
    </w:lvl>
    <w:lvl w:ilvl="4" w:tplc="86D6510C" w:tentative="1">
      <w:start w:val="1"/>
      <w:numFmt w:val="bullet"/>
      <w:lvlText w:val="o"/>
      <w:lvlJc w:val="left"/>
      <w:pPr>
        <w:tabs>
          <w:tab w:val="num" w:pos="4320"/>
        </w:tabs>
        <w:ind w:left="4320" w:hanging="360"/>
      </w:pPr>
      <w:rPr>
        <w:rFonts w:ascii="Courier New" w:hAnsi="Courier New" w:cs="Courier New" w:hint="default"/>
      </w:rPr>
    </w:lvl>
    <w:lvl w:ilvl="5" w:tplc="AB7086D4" w:tentative="1">
      <w:start w:val="1"/>
      <w:numFmt w:val="bullet"/>
      <w:lvlText w:val=""/>
      <w:lvlJc w:val="left"/>
      <w:pPr>
        <w:tabs>
          <w:tab w:val="num" w:pos="5040"/>
        </w:tabs>
        <w:ind w:left="5040" w:hanging="360"/>
      </w:pPr>
      <w:rPr>
        <w:rFonts w:ascii="Wingdings" w:hAnsi="Wingdings" w:hint="default"/>
      </w:rPr>
    </w:lvl>
    <w:lvl w:ilvl="6" w:tplc="0B9CBD4A" w:tentative="1">
      <w:start w:val="1"/>
      <w:numFmt w:val="bullet"/>
      <w:lvlText w:val=""/>
      <w:lvlJc w:val="left"/>
      <w:pPr>
        <w:tabs>
          <w:tab w:val="num" w:pos="5760"/>
        </w:tabs>
        <w:ind w:left="5760" w:hanging="360"/>
      </w:pPr>
      <w:rPr>
        <w:rFonts w:ascii="Symbol" w:hAnsi="Symbol" w:hint="default"/>
      </w:rPr>
    </w:lvl>
    <w:lvl w:ilvl="7" w:tplc="5D9EFEC0" w:tentative="1">
      <w:start w:val="1"/>
      <w:numFmt w:val="bullet"/>
      <w:lvlText w:val="o"/>
      <w:lvlJc w:val="left"/>
      <w:pPr>
        <w:tabs>
          <w:tab w:val="num" w:pos="6480"/>
        </w:tabs>
        <w:ind w:left="6480" w:hanging="360"/>
      </w:pPr>
      <w:rPr>
        <w:rFonts w:ascii="Courier New" w:hAnsi="Courier New" w:cs="Courier New" w:hint="default"/>
      </w:rPr>
    </w:lvl>
    <w:lvl w:ilvl="8" w:tplc="AFE8FF2C"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03E648A8"/>
    <w:multiLevelType w:val="hybridMultilevel"/>
    <w:tmpl w:val="54C8D9B8"/>
    <w:name w:val="WW8Num44"/>
    <w:lvl w:ilvl="0" w:tplc="113C7690">
      <w:start w:val="1"/>
      <w:numFmt w:val="decimal"/>
      <w:lvlText w:val="%1."/>
      <w:lvlJc w:val="left"/>
      <w:pPr>
        <w:tabs>
          <w:tab w:val="num" w:pos="1080"/>
        </w:tabs>
        <w:ind w:left="1080" w:hanging="360"/>
      </w:pPr>
    </w:lvl>
    <w:lvl w:ilvl="1" w:tplc="D8EEC8AC">
      <w:start w:val="5"/>
      <w:numFmt w:val="bullet"/>
      <w:lvlText w:val="–"/>
      <w:lvlJc w:val="left"/>
      <w:pPr>
        <w:tabs>
          <w:tab w:val="num" w:pos="1800"/>
        </w:tabs>
        <w:ind w:left="1800" w:hanging="360"/>
      </w:pPr>
      <w:rPr>
        <w:rFonts w:ascii="Times New Roman" w:eastAsia="Times New Roman" w:hAnsi="Times New Roman" w:cs="Times New Roman" w:hint="default"/>
      </w:rPr>
    </w:lvl>
    <w:lvl w:ilvl="2" w:tplc="EA62784C">
      <w:numFmt w:val="bullet"/>
      <w:lvlText w:val="-"/>
      <w:lvlJc w:val="left"/>
      <w:pPr>
        <w:tabs>
          <w:tab w:val="num" w:pos="2700"/>
        </w:tabs>
        <w:ind w:left="2700" w:hanging="360"/>
      </w:pPr>
      <w:rPr>
        <w:rFonts w:ascii="Times New Roman" w:eastAsia="Times New Roman" w:hAnsi="Times New Roman" w:cs="Times New Roman" w:hint="default"/>
      </w:rPr>
    </w:lvl>
    <w:lvl w:ilvl="3" w:tplc="96D03F00" w:tentative="1">
      <w:start w:val="1"/>
      <w:numFmt w:val="decimal"/>
      <w:lvlText w:val="%4."/>
      <w:lvlJc w:val="left"/>
      <w:pPr>
        <w:tabs>
          <w:tab w:val="num" w:pos="3240"/>
        </w:tabs>
        <w:ind w:left="3240" w:hanging="360"/>
      </w:pPr>
    </w:lvl>
    <w:lvl w:ilvl="4" w:tplc="5B4AA32C" w:tentative="1">
      <w:start w:val="1"/>
      <w:numFmt w:val="lowerLetter"/>
      <w:lvlText w:val="%5."/>
      <w:lvlJc w:val="left"/>
      <w:pPr>
        <w:tabs>
          <w:tab w:val="num" w:pos="3960"/>
        </w:tabs>
        <w:ind w:left="3960" w:hanging="360"/>
      </w:pPr>
    </w:lvl>
    <w:lvl w:ilvl="5" w:tplc="820EF524" w:tentative="1">
      <w:start w:val="1"/>
      <w:numFmt w:val="lowerRoman"/>
      <w:lvlText w:val="%6."/>
      <w:lvlJc w:val="right"/>
      <w:pPr>
        <w:tabs>
          <w:tab w:val="num" w:pos="4680"/>
        </w:tabs>
        <w:ind w:left="4680" w:hanging="180"/>
      </w:pPr>
    </w:lvl>
    <w:lvl w:ilvl="6" w:tplc="F56A8718" w:tentative="1">
      <w:start w:val="1"/>
      <w:numFmt w:val="decimal"/>
      <w:lvlText w:val="%7."/>
      <w:lvlJc w:val="left"/>
      <w:pPr>
        <w:tabs>
          <w:tab w:val="num" w:pos="5400"/>
        </w:tabs>
        <w:ind w:left="5400" w:hanging="360"/>
      </w:pPr>
    </w:lvl>
    <w:lvl w:ilvl="7" w:tplc="0672B3E2" w:tentative="1">
      <w:start w:val="1"/>
      <w:numFmt w:val="lowerLetter"/>
      <w:lvlText w:val="%8."/>
      <w:lvlJc w:val="left"/>
      <w:pPr>
        <w:tabs>
          <w:tab w:val="num" w:pos="6120"/>
        </w:tabs>
        <w:ind w:left="6120" w:hanging="360"/>
      </w:pPr>
    </w:lvl>
    <w:lvl w:ilvl="8" w:tplc="748A5A1A" w:tentative="1">
      <w:start w:val="1"/>
      <w:numFmt w:val="lowerRoman"/>
      <w:lvlText w:val="%9."/>
      <w:lvlJc w:val="right"/>
      <w:pPr>
        <w:tabs>
          <w:tab w:val="num" w:pos="6840"/>
        </w:tabs>
        <w:ind w:left="6840" w:hanging="180"/>
      </w:pPr>
    </w:lvl>
  </w:abstractNum>
  <w:abstractNum w:abstractNumId="44" w15:restartNumberingAfterBreak="0">
    <w:nsid w:val="04D7590A"/>
    <w:multiLevelType w:val="hybridMultilevel"/>
    <w:tmpl w:val="2564C47E"/>
    <w:name w:val="WW8StyleNum"/>
    <w:lvl w:ilvl="0" w:tplc="FFFFFFFF">
      <w:start w:val="1"/>
      <w:numFmt w:val="bullet"/>
      <w:lvlText w:val=""/>
      <w:lvlJc w:val="left"/>
      <w:pPr>
        <w:tabs>
          <w:tab w:val="num" w:pos="360"/>
        </w:tabs>
        <w:ind w:left="340" w:hanging="340"/>
      </w:pPr>
      <w:rPr>
        <w:rFonts w:ascii="Wingdings" w:hAnsi="Wingdings" w:hint="default"/>
      </w:rPr>
    </w:lvl>
    <w:lvl w:ilvl="1" w:tplc="2AD47C88" w:tentative="1">
      <w:start w:val="1"/>
      <w:numFmt w:val="bullet"/>
      <w:lvlText w:val="o"/>
      <w:lvlJc w:val="left"/>
      <w:pPr>
        <w:tabs>
          <w:tab w:val="num" w:pos="1440"/>
        </w:tabs>
        <w:ind w:left="1440" w:hanging="360"/>
      </w:pPr>
      <w:rPr>
        <w:rFonts w:ascii="Courier New" w:hAnsi="Courier New" w:hint="default"/>
      </w:rPr>
    </w:lvl>
    <w:lvl w:ilvl="2" w:tplc="0B52C12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277D7B"/>
    <w:multiLevelType w:val="hybridMultilevel"/>
    <w:tmpl w:val="43F68C6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6" w15:restartNumberingAfterBreak="0">
    <w:nsid w:val="0B3A5BB6"/>
    <w:multiLevelType w:val="hybridMultilevel"/>
    <w:tmpl w:val="1BE813D8"/>
    <w:name w:val="WW8StyleNum1"/>
    <w:lvl w:ilvl="0" w:tplc="149E56F8">
      <w:start w:val="1"/>
      <w:numFmt w:val="bullet"/>
      <w:lvlText w:val=""/>
      <w:lvlJc w:val="left"/>
      <w:pPr>
        <w:tabs>
          <w:tab w:val="num" w:pos="1080"/>
        </w:tabs>
        <w:ind w:left="1080" w:hanging="360"/>
      </w:pPr>
      <w:rPr>
        <w:rFonts w:ascii="Symbol" w:hAnsi="Symbol" w:hint="default"/>
      </w:rPr>
    </w:lvl>
    <w:lvl w:ilvl="1" w:tplc="D898E0D6" w:tentative="1">
      <w:start w:val="1"/>
      <w:numFmt w:val="bullet"/>
      <w:lvlText w:val="o"/>
      <w:lvlJc w:val="left"/>
      <w:pPr>
        <w:tabs>
          <w:tab w:val="num" w:pos="1800"/>
        </w:tabs>
        <w:ind w:left="1800" w:hanging="360"/>
      </w:pPr>
      <w:rPr>
        <w:rFonts w:ascii="Courier New" w:hAnsi="Courier New" w:cs="Courier New" w:hint="default"/>
      </w:rPr>
    </w:lvl>
    <w:lvl w:ilvl="2" w:tplc="08109B02" w:tentative="1">
      <w:start w:val="1"/>
      <w:numFmt w:val="bullet"/>
      <w:lvlText w:val=""/>
      <w:lvlJc w:val="left"/>
      <w:pPr>
        <w:tabs>
          <w:tab w:val="num" w:pos="2520"/>
        </w:tabs>
        <w:ind w:left="2520" w:hanging="360"/>
      </w:pPr>
      <w:rPr>
        <w:rFonts w:ascii="Wingdings" w:hAnsi="Wingdings" w:hint="default"/>
      </w:rPr>
    </w:lvl>
    <w:lvl w:ilvl="3" w:tplc="30988EFC" w:tentative="1">
      <w:start w:val="1"/>
      <w:numFmt w:val="bullet"/>
      <w:lvlText w:val=""/>
      <w:lvlJc w:val="left"/>
      <w:pPr>
        <w:tabs>
          <w:tab w:val="num" w:pos="3240"/>
        </w:tabs>
        <w:ind w:left="3240" w:hanging="360"/>
      </w:pPr>
      <w:rPr>
        <w:rFonts w:ascii="Symbol" w:hAnsi="Symbol" w:hint="default"/>
      </w:rPr>
    </w:lvl>
    <w:lvl w:ilvl="4" w:tplc="E86E4AC0" w:tentative="1">
      <w:start w:val="1"/>
      <w:numFmt w:val="bullet"/>
      <w:lvlText w:val="o"/>
      <w:lvlJc w:val="left"/>
      <w:pPr>
        <w:tabs>
          <w:tab w:val="num" w:pos="3960"/>
        </w:tabs>
        <w:ind w:left="3960" w:hanging="360"/>
      </w:pPr>
      <w:rPr>
        <w:rFonts w:ascii="Courier New" w:hAnsi="Courier New" w:cs="Courier New" w:hint="default"/>
      </w:rPr>
    </w:lvl>
    <w:lvl w:ilvl="5" w:tplc="27A65E0C" w:tentative="1">
      <w:start w:val="1"/>
      <w:numFmt w:val="bullet"/>
      <w:lvlText w:val=""/>
      <w:lvlJc w:val="left"/>
      <w:pPr>
        <w:tabs>
          <w:tab w:val="num" w:pos="4680"/>
        </w:tabs>
        <w:ind w:left="4680" w:hanging="360"/>
      </w:pPr>
      <w:rPr>
        <w:rFonts w:ascii="Wingdings" w:hAnsi="Wingdings" w:hint="default"/>
      </w:rPr>
    </w:lvl>
    <w:lvl w:ilvl="6" w:tplc="85CE96F8" w:tentative="1">
      <w:start w:val="1"/>
      <w:numFmt w:val="bullet"/>
      <w:lvlText w:val=""/>
      <w:lvlJc w:val="left"/>
      <w:pPr>
        <w:tabs>
          <w:tab w:val="num" w:pos="5400"/>
        </w:tabs>
        <w:ind w:left="5400" w:hanging="360"/>
      </w:pPr>
      <w:rPr>
        <w:rFonts w:ascii="Symbol" w:hAnsi="Symbol" w:hint="default"/>
      </w:rPr>
    </w:lvl>
    <w:lvl w:ilvl="7" w:tplc="301C1588" w:tentative="1">
      <w:start w:val="1"/>
      <w:numFmt w:val="bullet"/>
      <w:lvlText w:val="o"/>
      <w:lvlJc w:val="left"/>
      <w:pPr>
        <w:tabs>
          <w:tab w:val="num" w:pos="6120"/>
        </w:tabs>
        <w:ind w:left="6120" w:hanging="360"/>
      </w:pPr>
      <w:rPr>
        <w:rFonts w:ascii="Courier New" w:hAnsi="Courier New" w:cs="Courier New" w:hint="default"/>
      </w:rPr>
    </w:lvl>
    <w:lvl w:ilvl="8" w:tplc="6C348D34"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0C6D6C87"/>
    <w:multiLevelType w:val="hybridMultilevel"/>
    <w:tmpl w:val="AEAEB808"/>
    <w:name w:val="WW8StyleNum2"/>
    <w:lvl w:ilvl="0" w:tplc="3090714A">
      <w:start w:val="1"/>
      <w:numFmt w:val="bullet"/>
      <w:lvlText w:val=""/>
      <w:lvlJc w:val="left"/>
      <w:pPr>
        <w:tabs>
          <w:tab w:val="num" w:pos="1080"/>
        </w:tabs>
        <w:ind w:left="1080" w:hanging="360"/>
      </w:pPr>
      <w:rPr>
        <w:rFonts w:ascii="Symbol" w:hAnsi="Symbol" w:hint="default"/>
      </w:rPr>
    </w:lvl>
    <w:lvl w:ilvl="1" w:tplc="C30C3812" w:tentative="1">
      <w:start w:val="1"/>
      <w:numFmt w:val="bullet"/>
      <w:lvlText w:val="o"/>
      <w:lvlJc w:val="left"/>
      <w:pPr>
        <w:tabs>
          <w:tab w:val="num" w:pos="1800"/>
        </w:tabs>
        <w:ind w:left="1800" w:hanging="360"/>
      </w:pPr>
      <w:rPr>
        <w:rFonts w:ascii="Courier New" w:hAnsi="Courier New" w:cs="Courier New" w:hint="default"/>
      </w:rPr>
    </w:lvl>
    <w:lvl w:ilvl="2" w:tplc="7DFA407A" w:tentative="1">
      <w:start w:val="1"/>
      <w:numFmt w:val="bullet"/>
      <w:lvlText w:val=""/>
      <w:lvlJc w:val="left"/>
      <w:pPr>
        <w:tabs>
          <w:tab w:val="num" w:pos="2520"/>
        </w:tabs>
        <w:ind w:left="2520" w:hanging="360"/>
      </w:pPr>
      <w:rPr>
        <w:rFonts w:ascii="Wingdings" w:hAnsi="Wingdings" w:hint="default"/>
      </w:rPr>
    </w:lvl>
    <w:lvl w:ilvl="3" w:tplc="140EE4E2" w:tentative="1">
      <w:start w:val="1"/>
      <w:numFmt w:val="bullet"/>
      <w:lvlText w:val=""/>
      <w:lvlJc w:val="left"/>
      <w:pPr>
        <w:tabs>
          <w:tab w:val="num" w:pos="3240"/>
        </w:tabs>
        <w:ind w:left="3240" w:hanging="360"/>
      </w:pPr>
      <w:rPr>
        <w:rFonts w:ascii="Symbol" w:hAnsi="Symbol" w:hint="default"/>
      </w:rPr>
    </w:lvl>
    <w:lvl w:ilvl="4" w:tplc="3FB0A238" w:tentative="1">
      <w:start w:val="1"/>
      <w:numFmt w:val="bullet"/>
      <w:lvlText w:val="o"/>
      <w:lvlJc w:val="left"/>
      <w:pPr>
        <w:tabs>
          <w:tab w:val="num" w:pos="3960"/>
        </w:tabs>
        <w:ind w:left="3960" w:hanging="360"/>
      </w:pPr>
      <w:rPr>
        <w:rFonts w:ascii="Courier New" w:hAnsi="Courier New" w:cs="Courier New" w:hint="default"/>
      </w:rPr>
    </w:lvl>
    <w:lvl w:ilvl="5" w:tplc="AD4E019A" w:tentative="1">
      <w:start w:val="1"/>
      <w:numFmt w:val="bullet"/>
      <w:lvlText w:val=""/>
      <w:lvlJc w:val="left"/>
      <w:pPr>
        <w:tabs>
          <w:tab w:val="num" w:pos="4680"/>
        </w:tabs>
        <w:ind w:left="4680" w:hanging="360"/>
      </w:pPr>
      <w:rPr>
        <w:rFonts w:ascii="Wingdings" w:hAnsi="Wingdings" w:hint="default"/>
      </w:rPr>
    </w:lvl>
    <w:lvl w:ilvl="6" w:tplc="B6D0BD54" w:tentative="1">
      <w:start w:val="1"/>
      <w:numFmt w:val="bullet"/>
      <w:lvlText w:val=""/>
      <w:lvlJc w:val="left"/>
      <w:pPr>
        <w:tabs>
          <w:tab w:val="num" w:pos="5400"/>
        </w:tabs>
        <w:ind w:left="5400" w:hanging="360"/>
      </w:pPr>
      <w:rPr>
        <w:rFonts w:ascii="Symbol" w:hAnsi="Symbol" w:hint="default"/>
      </w:rPr>
    </w:lvl>
    <w:lvl w:ilvl="7" w:tplc="B262C9F8" w:tentative="1">
      <w:start w:val="1"/>
      <w:numFmt w:val="bullet"/>
      <w:lvlText w:val="o"/>
      <w:lvlJc w:val="left"/>
      <w:pPr>
        <w:tabs>
          <w:tab w:val="num" w:pos="6120"/>
        </w:tabs>
        <w:ind w:left="6120" w:hanging="360"/>
      </w:pPr>
      <w:rPr>
        <w:rFonts w:ascii="Courier New" w:hAnsi="Courier New" w:cs="Courier New" w:hint="default"/>
      </w:rPr>
    </w:lvl>
    <w:lvl w:ilvl="8" w:tplc="EC40D444"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0F532106"/>
    <w:multiLevelType w:val="hybridMultilevel"/>
    <w:tmpl w:val="3EB036F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9" w15:restartNumberingAfterBreak="0">
    <w:nsid w:val="10A65B60"/>
    <w:multiLevelType w:val="hybridMultilevel"/>
    <w:tmpl w:val="6D8E6716"/>
    <w:name w:val="WW8StyleNum3"/>
    <w:lvl w:ilvl="0" w:tplc="8314065A">
      <w:start w:val="1"/>
      <w:numFmt w:val="bullet"/>
      <w:lvlText w:val=""/>
      <w:lvlJc w:val="left"/>
      <w:pPr>
        <w:tabs>
          <w:tab w:val="num" w:pos="360"/>
        </w:tabs>
        <w:ind w:left="360" w:hanging="360"/>
      </w:pPr>
      <w:rPr>
        <w:rFonts w:ascii="Symbol" w:hAnsi="Symbol" w:hint="default"/>
      </w:rPr>
    </w:lvl>
    <w:lvl w:ilvl="1" w:tplc="2B20B242">
      <w:start w:val="1"/>
      <w:numFmt w:val="bullet"/>
      <w:lvlText w:val="o"/>
      <w:lvlJc w:val="left"/>
      <w:pPr>
        <w:tabs>
          <w:tab w:val="num" w:pos="1080"/>
        </w:tabs>
        <w:ind w:left="1080" w:hanging="360"/>
      </w:pPr>
      <w:rPr>
        <w:rFonts w:ascii="Courier New" w:hAnsi="Courier New" w:cs="Courier New" w:hint="default"/>
      </w:rPr>
    </w:lvl>
    <w:lvl w:ilvl="2" w:tplc="05364378">
      <w:start w:val="1"/>
      <w:numFmt w:val="bullet"/>
      <w:lvlText w:val=""/>
      <w:lvlJc w:val="left"/>
      <w:pPr>
        <w:tabs>
          <w:tab w:val="num" w:pos="1800"/>
        </w:tabs>
        <w:ind w:left="1800" w:hanging="360"/>
      </w:pPr>
      <w:rPr>
        <w:rFonts w:ascii="Wingdings" w:hAnsi="Wingdings" w:hint="default"/>
      </w:rPr>
    </w:lvl>
    <w:lvl w:ilvl="3" w:tplc="9ECC90AE" w:tentative="1">
      <w:start w:val="1"/>
      <w:numFmt w:val="bullet"/>
      <w:lvlText w:val=""/>
      <w:lvlJc w:val="left"/>
      <w:pPr>
        <w:tabs>
          <w:tab w:val="num" w:pos="2520"/>
        </w:tabs>
        <w:ind w:left="2520" w:hanging="360"/>
      </w:pPr>
      <w:rPr>
        <w:rFonts w:ascii="Symbol" w:hAnsi="Symbol" w:hint="default"/>
      </w:rPr>
    </w:lvl>
    <w:lvl w:ilvl="4" w:tplc="0E10BEB0" w:tentative="1">
      <w:start w:val="1"/>
      <w:numFmt w:val="bullet"/>
      <w:lvlText w:val="o"/>
      <w:lvlJc w:val="left"/>
      <w:pPr>
        <w:tabs>
          <w:tab w:val="num" w:pos="3240"/>
        </w:tabs>
        <w:ind w:left="3240" w:hanging="360"/>
      </w:pPr>
      <w:rPr>
        <w:rFonts w:ascii="Courier New" w:hAnsi="Courier New" w:cs="Courier New" w:hint="default"/>
      </w:rPr>
    </w:lvl>
    <w:lvl w:ilvl="5" w:tplc="D9844DFE" w:tentative="1">
      <w:start w:val="1"/>
      <w:numFmt w:val="bullet"/>
      <w:lvlText w:val=""/>
      <w:lvlJc w:val="left"/>
      <w:pPr>
        <w:tabs>
          <w:tab w:val="num" w:pos="3960"/>
        </w:tabs>
        <w:ind w:left="3960" w:hanging="360"/>
      </w:pPr>
      <w:rPr>
        <w:rFonts w:ascii="Wingdings" w:hAnsi="Wingdings" w:hint="default"/>
      </w:rPr>
    </w:lvl>
    <w:lvl w:ilvl="6" w:tplc="64FA3146" w:tentative="1">
      <w:start w:val="1"/>
      <w:numFmt w:val="bullet"/>
      <w:lvlText w:val=""/>
      <w:lvlJc w:val="left"/>
      <w:pPr>
        <w:tabs>
          <w:tab w:val="num" w:pos="4680"/>
        </w:tabs>
        <w:ind w:left="4680" w:hanging="360"/>
      </w:pPr>
      <w:rPr>
        <w:rFonts w:ascii="Symbol" w:hAnsi="Symbol" w:hint="default"/>
      </w:rPr>
    </w:lvl>
    <w:lvl w:ilvl="7" w:tplc="9848ACC0" w:tentative="1">
      <w:start w:val="1"/>
      <w:numFmt w:val="bullet"/>
      <w:lvlText w:val="o"/>
      <w:lvlJc w:val="left"/>
      <w:pPr>
        <w:tabs>
          <w:tab w:val="num" w:pos="5400"/>
        </w:tabs>
        <w:ind w:left="5400" w:hanging="360"/>
      </w:pPr>
      <w:rPr>
        <w:rFonts w:ascii="Courier New" w:hAnsi="Courier New" w:cs="Courier New" w:hint="default"/>
      </w:rPr>
    </w:lvl>
    <w:lvl w:ilvl="8" w:tplc="AED005C6"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0BF15EA"/>
    <w:multiLevelType w:val="hybridMultilevel"/>
    <w:tmpl w:val="24BE0D8A"/>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1" w15:restartNumberingAfterBreak="0">
    <w:nsid w:val="17FA0C64"/>
    <w:multiLevelType w:val="hybridMultilevel"/>
    <w:tmpl w:val="14623FE6"/>
    <w:lvl w:ilvl="0" w:tplc="0413000F">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52" w15:restartNumberingAfterBreak="0">
    <w:nsid w:val="1A171E3C"/>
    <w:multiLevelType w:val="hybridMultilevel"/>
    <w:tmpl w:val="135AEBEC"/>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27DA12D0"/>
    <w:multiLevelType w:val="hybridMultilevel"/>
    <w:tmpl w:val="D98AFBD6"/>
    <w:lvl w:ilvl="0" w:tplc="87984820">
      <w:start w:val="1"/>
      <w:numFmt w:val="decimal"/>
      <w:lvlText w:val="%1."/>
      <w:lvlJc w:val="left"/>
      <w:pPr>
        <w:tabs>
          <w:tab w:val="num" w:pos="1080"/>
        </w:tabs>
        <w:ind w:left="1080" w:hanging="360"/>
      </w:pPr>
      <w:rPr>
        <w:rFonts w:hint="default"/>
        <w:b w:val="0"/>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4" w15:restartNumberingAfterBreak="0">
    <w:nsid w:val="2A647B1D"/>
    <w:multiLevelType w:val="hybridMultilevel"/>
    <w:tmpl w:val="BD32C43C"/>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5" w15:restartNumberingAfterBreak="0">
    <w:nsid w:val="2AA36727"/>
    <w:multiLevelType w:val="hybridMultilevel"/>
    <w:tmpl w:val="411663A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6" w15:restartNumberingAfterBreak="0">
    <w:nsid w:val="2ACF089F"/>
    <w:multiLevelType w:val="hybridMultilevel"/>
    <w:tmpl w:val="FA1ED3EA"/>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7" w15:restartNumberingAfterBreak="0">
    <w:nsid w:val="2AD568EF"/>
    <w:multiLevelType w:val="hybridMultilevel"/>
    <w:tmpl w:val="3AF40CCA"/>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F">
      <w:start w:val="1"/>
      <w:numFmt w:val="decimal"/>
      <w:lvlText w:val="%3."/>
      <w:lvlJc w:val="left"/>
      <w:pPr>
        <w:tabs>
          <w:tab w:val="num" w:pos="1800"/>
        </w:tabs>
        <w:ind w:left="1800" w:hanging="360"/>
      </w:pPr>
      <w:rPr>
        <w:rFont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8" w15:restartNumberingAfterBreak="0">
    <w:nsid w:val="30CE7EFE"/>
    <w:multiLevelType w:val="hybridMultilevel"/>
    <w:tmpl w:val="24BE0D8A"/>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9" w15:restartNumberingAfterBreak="0">
    <w:nsid w:val="30F96C13"/>
    <w:multiLevelType w:val="hybridMultilevel"/>
    <w:tmpl w:val="A662737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0" w15:restartNumberingAfterBreak="0">
    <w:nsid w:val="36300564"/>
    <w:multiLevelType w:val="hybridMultilevel"/>
    <w:tmpl w:val="FA1ED3EA"/>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1" w15:restartNumberingAfterBreak="0">
    <w:nsid w:val="3BBA12B3"/>
    <w:multiLevelType w:val="hybridMultilevel"/>
    <w:tmpl w:val="C67AC3CE"/>
    <w:lvl w:ilvl="0" w:tplc="74AA1C02">
      <w:start w:val="1"/>
      <w:numFmt w:val="lowerLetter"/>
      <w:lvlText w:val="%1."/>
      <w:lvlJc w:val="left"/>
      <w:pPr>
        <w:tabs>
          <w:tab w:val="num" w:pos="1800"/>
        </w:tabs>
        <w:ind w:left="180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2" w15:restartNumberingAfterBreak="0">
    <w:nsid w:val="3DF76459"/>
    <w:multiLevelType w:val="hybridMultilevel"/>
    <w:tmpl w:val="E2986882"/>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3" w15:restartNumberingAfterBreak="0">
    <w:nsid w:val="41BD3729"/>
    <w:multiLevelType w:val="multilevel"/>
    <w:tmpl w:val="2586C7CC"/>
    <w:name w:val="WW8StyleNum4"/>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4" w15:restartNumberingAfterBreak="0">
    <w:nsid w:val="460E5146"/>
    <w:multiLevelType w:val="hybridMultilevel"/>
    <w:tmpl w:val="7B1687C8"/>
    <w:name w:val="WW8StyleNum5"/>
    <w:lvl w:ilvl="0" w:tplc="55B2E93A">
      <w:start w:val="1"/>
      <w:numFmt w:val="bullet"/>
      <w:lvlText w:val=""/>
      <w:lvlJc w:val="left"/>
      <w:pPr>
        <w:tabs>
          <w:tab w:val="num" w:pos="1440"/>
        </w:tabs>
        <w:ind w:left="1440" w:hanging="360"/>
      </w:pPr>
      <w:rPr>
        <w:rFonts w:ascii="Symbol" w:hAnsi="Symbol" w:hint="default"/>
      </w:rPr>
    </w:lvl>
    <w:lvl w:ilvl="1" w:tplc="E6B65174" w:tentative="1">
      <w:start w:val="1"/>
      <w:numFmt w:val="lowerLetter"/>
      <w:lvlText w:val="%2."/>
      <w:lvlJc w:val="left"/>
      <w:pPr>
        <w:tabs>
          <w:tab w:val="num" w:pos="2160"/>
        </w:tabs>
        <w:ind w:left="2160" w:hanging="360"/>
      </w:pPr>
    </w:lvl>
    <w:lvl w:ilvl="2" w:tplc="317264BA" w:tentative="1">
      <w:start w:val="1"/>
      <w:numFmt w:val="lowerRoman"/>
      <w:lvlText w:val="%3."/>
      <w:lvlJc w:val="right"/>
      <w:pPr>
        <w:tabs>
          <w:tab w:val="num" w:pos="2880"/>
        </w:tabs>
        <w:ind w:left="2880" w:hanging="180"/>
      </w:pPr>
    </w:lvl>
    <w:lvl w:ilvl="3" w:tplc="A0AA3C84" w:tentative="1">
      <w:start w:val="1"/>
      <w:numFmt w:val="decimal"/>
      <w:lvlText w:val="%4."/>
      <w:lvlJc w:val="left"/>
      <w:pPr>
        <w:tabs>
          <w:tab w:val="num" w:pos="3600"/>
        </w:tabs>
        <w:ind w:left="3600" w:hanging="360"/>
      </w:pPr>
    </w:lvl>
    <w:lvl w:ilvl="4" w:tplc="21529A2E" w:tentative="1">
      <w:start w:val="1"/>
      <w:numFmt w:val="lowerLetter"/>
      <w:lvlText w:val="%5."/>
      <w:lvlJc w:val="left"/>
      <w:pPr>
        <w:tabs>
          <w:tab w:val="num" w:pos="4320"/>
        </w:tabs>
        <w:ind w:left="4320" w:hanging="360"/>
      </w:pPr>
    </w:lvl>
    <w:lvl w:ilvl="5" w:tplc="86804BAC" w:tentative="1">
      <w:start w:val="1"/>
      <w:numFmt w:val="lowerRoman"/>
      <w:lvlText w:val="%6."/>
      <w:lvlJc w:val="right"/>
      <w:pPr>
        <w:tabs>
          <w:tab w:val="num" w:pos="5040"/>
        </w:tabs>
        <w:ind w:left="5040" w:hanging="180"/>
      </w:pPr>
    </w:lvl>
    <w:lvl w:ilvl="6" w:tplc="86748BE2" w:tentative="1">
      <w:start w:val="1"/>
      <w:numFmt w:val="decimal"/>
      <w:lvlText w:val="%7."/>
      <w:lvlJc w:val="left"/>
      <w:pPr>
        <w:tabs>
          <w:tab w:val="num" w:pos="5760"/>
        </w:tabs>
        <w:ind w:left="5760" w:hanging="360"/>
      </w:pPr>
    </w:lvl>
    <w:lvl w:ilvl="7" w:tplc="F976ECE4" w:tentative="1">
      <w:start w:val="1"/>
      <w:numFmt w:val="lowerLetter"/>
      <w:lvlText w:val="%8."/>
      <w:lvlJc w:val="left"/>
      <w:pPr>
        <w:tabs>
          <w:tab w:val="num" w:pos="6480"/>
        </w:tabs>
        <w:ind w:left="6480" w:hanging="360"/>
      </w:pPr>
    </w:lvl>
    <w:lvl w:ilvl="8" w:tplc="6A081F98" w:tentative="1">
      <w:start w:val="1"/>
      <w:numFmt w:val="lowerRoman"/>
      <w:lvlText w:val="%9."/>
      <w:lvlJc w:val="right"/>
      <w:pPr>
        <w:tabs>
          <w:tab w:val="num" w:pos="7200"/>
        </w:tabs>
        <w:ind w:left="7200" w:hanging="180"/>
      </w:pPr>
    </w:lvl>
  </w:abstractNum>
  <w:abstractNum w:abstractNumId="65" w15:restartNumberingAfterBreak="0">
    <w:nsid w:val="465B5AE1"/>
    <w:multiLevelType w:val="hybridMultilevel"/>
    <w:tmpl w:val="8CA2907C"/>
    <w:lvl w:ilvl="0" w:tplc="38D6CA76">
      <w:start w:val="1"/>
      <w:numFmt w:val="decimal"/>
      <w:lvlText w:val="%1."/>
      <w:lvlJc w:val="left"/>
      <w:pPr>
        <w:tabs>
          <w:tab w:val="num" w:pos="360"/>
        </w:tabs>
        <w:ind w:left="360" w:hanging="360"/>
      </w:pPr>
      <w:rPr>
        <w:b w:val="0"/>
        <w:i w:val="0"/>
      </w:rPr>
    </w:lvl>
    <w:lvl w:ilvl="1" w:tplc="04130019">
      <w:start w:val="1"/>
      <w:numFmt w:val="lowerLetter"/>
      <w:lvlText w:val="%2."/>
      <w:lvlJc w:val="left"/>
      <w:pPr>
        <w:tabs>
          <w:tab w:val="num" w:pos="1080"/>
        </w:tabs>
        <w:ind w:left="1080" w:hanging="360"/>
      </w:pPr>
    </w:lvl>
    <w:lvl w:ilvl="2" w:tplc="287C6BDC">
      <w:start w:val="1"/>
      <w:numFmt w:val="lowerLetter"/>
      <w:lvlText w:val="%3."/>
      <w:lvlJc w:val="right"/>
      <w:pPr>
        <w:tabs>
          <w:tab w:val="num" w:pos="1800"/>
        </w:tabs>
        <w:ind w:left="1800" w:hanging="180"/>
      </w:pPr>
      <w:rPr>
        <w:rFonts w:ascii="Verdana" w:eastAsia="Times New Roman" w:hAnsi="Verdana" w:cs="Times New Roman" w:hint="default"/>
        <w:b w:val="0"/>
        <w:i w:val="0"/>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6" w15:restartNumberingAfterBreak="0">
    <w:nsid w:val="4CC56EBC"/>
    <w:multiLevelType w:val="hybridMultilevel"/>
    <w:tmpl w:val="048A6ACE"/>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7" w15:restartNumberingAfterBreak="0">
    <w:nsid w:val="50CF5A7A"/>
    <w:multiLevelType w:val="hybridMultilevel"/>
    <w:tmpl w:val="AA00603A"/>
    <w:lvl w:ilvl="0" w:tplc="0413000F">
      <w:start w:val="1"/>
      <w:numFmt w:val="decimal"/>
      <w:lvlText w:val="%1."/>
      <w:lvlJc w:val="left"/>
      <w:pPr>
        <w:tabs>
          <w:tab w:val="num" w:pos="1080"/>
        </w:tabs>
        <w:ind w:left="1080" w:hanging="360"/>
      </w:pPr>
      <w:rPr>
        <w:rFonts w:hint="default"/>
      </w:rPr>
    </w:lvl>
    <w:lvl w:ilvl="1" w:tplc="0413001B">
      <w:start w:val="1"/>
      <w:numFmt w:val="lowerRoman"/>
      <w:lvlText w:val="%2."/>
      <w:lvlJc w:val="righ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68" w15:restartNumberingAfterBreak="0">
    <w:nsid w:val="5D677534"/>
    <w:multiLevelType w:val="hybridMultilevel"/>
    <w:tmpl w:val="2A8A3FC6"/>
    <w:lvl w:ilvl="0" w:tplc="D05281AC">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9" w15:restartNumberingAfterBreak="0">
    <w:nsid w:val="64137AC2"/>
    <w:multiLevelType w:val="multilevel"/>
    <w:tmpl w:val="3AF40CCA"/>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0" w15:restartNumberingAfterBreak="0">
    <w:nsid w:val="692F066E"/>
    <w:multiLevelType w:val="hybridMultilevel"/>
    <w:tmpl w:val="A4003118"/>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1" w15:restartNumberingAfterBreak="0">
    <w:nsid w:val="69FE0E85"/>
    <w:multiLevelType w:val="hybridMultilevel"/>
    <w:tmpl w:val="E2CAEC6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2" w15:restartNumberingAfterBreak="0">
    <w:nsid w:val="74F11E86"/>
    <w:multiLevelType w:val="hybridMultilevel"/>
    <w:tmpl w:val="5FE659D0"/>
    <w:lvl w:ilvl="0" w:tplc="04130001">
      <w:start w:val="1"/>
      <w:numFmt w:val="bullet"/>
      <w:lvlText w:val=""/>
      <w:lvlJc w:val="left"/>
      <w:pPr>
        <w:ind w:left="1065" w:hanging="360"/>
      </w:pPr>
      <w:rPr>
        <w:rFonts w:ascii="Symbol" w:hAnsi="Symbo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73" w15:restartNumberingAfterBreak="0">
    <w:nsid w:val="799F191D"/>
    <w:multiLevelType w:val="hybridMultilevel"/>
    <w:tmpl w:val="42BA4C72"/>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4" w15:restartNumberingAfterBreak="0">
    <w:nsid w:val="7D190E05"/>
    <w:multiLevelType w:val="hybridMultilevel"/>
    <w:tmpl w:val="1DFEF200"/>
    <w:lvl w:ilvl="0" w:tplc="D05281AC">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720"/>
        </w:tabs>
        <w:ind w:left="72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num w:numId="1">
    <w:abstractNumId w:val="0"/>
  </w:num>
  <w:num w:numId="2">
    <w:abstractNumId w:val="1"/>
  </w:num>
  <w:num w:numId="3">
    <w:abstractNumId w:val="2"/>
  </w:num>
  <w:num w:numId="4">
    <w:abstractNumId w:val="23"/>
  </w:num>
  <w:num w:numId="5">
    <w:abstractNumId w:val="35"/>
  </w:num>
  <w:num w:numId="6">
    <w:abstractNumId w:val="36"/>
  </w:num>
  <w:num w:numId="7">
    <w:abstractNumId w:val="37"/>
  </w:num>
  <w:num w:numId="8">
    <w:abstractNumId w:val="38"/>
  </w:num>
  <w:num w:numId="9">
    <w:abstractNumId w:val="39"/>
  </w:num>
  <w:num w:numId="10">
    <w:abstractNumId w:val="40"/>
  </w:num>
  <w:num w:numId="11">
    <w:abstractNumId w:val="50"/>
  </w:num>
  <w:num w:numId="12">
    <w:abstractNumId w:val="57"/>
  </w:num>
  <w:num w:numId="13">
    <w:abstractNumId w:val="52"/>
  </w:num>
  <w:num w:numId="14">
    <w:abstractNumId w:val="53"/>
  </w:num>
  <w:num w:numId="15">
    <w:abstractNumId w:val="62"/>
  </w:num>
  <w:num w:numId="16">
    <w:abstractNumId w:val="0"/>
  </w:num>
  <w:num w:numId="17">
    <w:abstractNumId w:val="0"/>
  </w:num>
  <w:num w:numId="18">
    <w:abstractNumId w:val="0"/>
  </w:num>
  <w:num w:numId="19">
    <w:abstractNumId w:val="0"/>
  </w:num>
  <w:num w:numId="20">
    <w:abstractNumId w:val="60"/>
  </w:num>
  <w:num w:numId="21">
    <w:abstractNumId w:val="54"/>
  </w:num>
  <w:num w:numId="22">
    <w:abstractNumId w:val="68"/>
  </w:num>
  <w:num w:numId="23">
    <w:abstractNumId w:val="74"/>
  </w:num>
  <w:num w:numId="24">
    <w:abstractNumId w:val="69"/>
  </w:num>
  <w:num w:numId="25">
    <w:abstractNumId w:val="55"/>
  </w:num>
  <w:num w:numId="26">
    <w:abstractNumId w:val="73"/>
  </w:num>
  <w:num w:numId="27">
    <w:abstractNumId w:val="0"/>
  </w:num>
  <w:num w:numId="28">
    <w:abstractNumId w:val="66"/>
  </w:num>
  <w:num w:numId="29">
    <w:abstractNumId w:val="58"/>
  </w:num>
  <w:num w:numId="30">
    <w:abstractNumId w:val="59"/>
  </w:num>
  <w:num w:numId="31">
    <w:abstractNumId w:val="51"/>
  </w:num>
  <w:num w:numId="32">
    <w:abstractNumId w:val="70"/>
  </w:num>
  <w:num w:numId="33">
    <w:abstractNumId w:val="61"/>
  </w:num>
  <w:num w:numId="34">
    <w:abstractNumId w:val="67"/>
  </w:num>
  <w:num w:numId="35">
    <w:abstractNumId w:val="72"/>
  </w:num>
  <w:num w:numId="36">
    <w:abstractNumId w:val="71"/>
  </w:num>
  <w:num w:numId="37">
    <w:abstractNumId w:val="56"/>
  </w:num>
  <w:num w:numId="38">
    <w:abstractNumId w:val="65"/>
  </w:num>
  <w:num w:numId="39">
    <w:abstractNumId w:val="45"/>
  </w:num>
  <w:num w:numId="40">
    <w:abstractNumId w:val="4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51"/>
    <w:rsid w:val="00000D5A"/>
    <w:rsid w:val="00007575"/>
    <w:rsid w:val="000103CE"/>
    <w:rsid w:val="00011517"/>
    <w:rsid w:val="000128E6"/>
    <w:rsid w:val="00012C1C"/>
    <w:rsid w:val="00012C51"/>
    <w:rsid w:val="00013374"/>
    <w:rsid w:val="00014A1D"/>
    <w:rsid w:val="00015180"/>
    <w:rsid w:val="000156C7"/>
    <w:rsid w:val="00017FB5"/>
    <w:rsid w:val="00020E7C"/>
    <w:rsid w:val="00026980"/>
    <w:rsid w:val="00026C96"/>
    <w:rsid w:val="00026F26"/>
    <w:rsid w:val="00027C38"/>
    <w:rsid w:val="00030E8B"/>
    <w:rsid w:val="00031A60"/>
    <w:rsid w:val="00033916"/>
    <w:rsid w:val="000406C5"/>
    <w:rsid w:val="000425D6"/>
    <w:rsid w:val="00042CDA"/>
    <w:rsid w:val="000445EF"/>
    <w:rsid w:val="00044730"/>
    <w:rsid w:val="00045757"/>
    <w:rsid w:val="00047C5E"/>
    <w:rsid w:val="00052CD1"/>
    <w:rsid w:val="00052D02"/>
    <w:rsid w:val="00053BBF"/>
    <w:rsid w:val="00053BD8"/>
    <w:rsid w:val="00054F4F"/>
    <w:rsid w:val="00055713"/>
    <w:rsid w:val="00057E44"/>
    <w:rsid w:val="00060019"/>
    <w:rsid w:val="0006031B"/>
    <w:rsid w:val="00060EFA"/>
    <w:rsid w:val="0006326C"/>
    <w:rsid w:val="000637C6"/>
    <w:rsid w:val="000637E3"/>
    <w:rsid w:val="00063B4E"/>
    <w:rsid w:val="000640F9"/>
    <w:rsid w:val="00064336"/>
    <w:rsid w:val="00064F12"/>
    <w:rsid w:val="00071F18"/>
    <w:rsid w:val="00077B45"/>
    <w:rsid w:val="000802F5"/>
    <w:rsid w:val="000830AF"/>
    <w:rsid w:val="00084234"/>
    <w:rsid w:val="000844E9"/>
    <w:rsid w:val="000851E9"/>
    <w:rsid w:val="000854F0"/>
    <w:rsid w:val="000863C9"/>
    <w:rsid w:val="00086DD7"/>
    <w:rsid w:val="00087B0E"/>
    <w:rsid w:val="000905EF"/>
    <w:rsid w:val="000928F0"/>
    <w:rsid w:val="00096FCA"/>
    <w:rsid w:val="000A0128"/>
    <w:rsid w:val="000A37AD"/>
    <w:rsid w:val="000A3EEA"/>
    <w:rsid w:val="000A4200"/>
    <w:rsid w:val="000A563F"/>
    <w:rsid w:val="000A6596"/>
    <w:rsid w:val="000A6A86"/>
    <w:rsid w:val="000A6B58"/>
    <w:rsid w:val="000A7229"/>
    <w:rsid w:val="000B001B"/>
    <w:rsid w:val="000B08B5"/>
    <w:rsid w:val="000B09BA"/>
    <w:rsid w:val="000B18C8"/>
    <w:rsid w:val="000B2288"/>
    <w:rsid w:val="000B2357"/>
    <w:rsid w:val="000B6C64"/>
    <w:rsid w:val="000B6D58"/>
    <w:rsid w:val="000C11FD"/>
    <w:rsid w:val="000C67C1"/>
    <w:rsid w:val="000C7A66"/>
    <w:rsid w:val="000C7DCF"/>
    <w:rsid w:val="000D0B68"/>
    <w:rsid w:val="000D127B"/>
    <w:rsid w:val="000D14FC"/>
    <w:rsid w:val="000D3E94"/>
    <w:rsid w:val="000D4094"/>
    <w:rsid w:val="000D4F6D"/>
    <w:rsid w:val="000D6047"/>
    <w:rsid w:val="000D6812"/>
    <w:rsid w:val="000D684F"/>
    <w:rsid w:val="000E15F0"/>
    <w:rsid w:val="000E1806"/>
    <w:rsid w:val="000E55F9"/>
    <w:rsid w:val="000E5AFE"/>
    <w:rsid w:val="000E6784"/>
    <w:rsid w:val="000E7380"/>
    <w:rsid w:val="000E7BA7"/>
    <w:rsid w:val="000F0750"/>
    <w:rsid w:val="000F3FF2"/>
    <w:rsid w:val="000F6F6B"/>
    <w:rsid w:val="001009D9"/>
    <w:rsid w:val="00100E11"/>
    <w:rsid w:val="0010199F"/>
    <w:rsid w:val="00101A08"/>
    <w:rsid w:val="00102D09"/>
    <w:rsid w:val="00104010"/>
    <w:rsid w:val="00107B74"/>
    <w:rsid w:val="00107CD2"/>
    <w:rsid w:val="00110861"/>
    <w:rsid w:val="00110D53"/>
    <w:rsid w:val="0011110A"/>
    <w:rsid w:val="00113573"/>
    <w:rsid w:val="00113732"/>
    <w:rsid w:val="0011548D"/>
    <w:rsid w:val="00115791"/>
    <w:rsid w:val="00115897"/>
    <w:rsid w:val="001171C4"/>
    <w:rsid w:val="001216B6"/>
    <w:rsid w:val="001224FD"/>
    <w:rsid w:val="00125093"/>
    <w:rsid w:val="00126516"/>
    <w:rsid w:val="00131E14"/>
    <w:rsid w:val="0013339C"/>
    <w:rsid w:val="00133DD3"/>
    <w:rsid w:val="001354E1"/>
    <w:rsid w:val="0014012F"/>
    <w:rsid w:val="001403AA"/>
    <w:rsid w:val="00142D6B"/>
    <w:rsid w:val="00143398"/>
    <w:rsid w:val="00150A11"/>
    <w:rsid w:val="00151329"/>
    <w:rsid w:val="0015137A"/>
    <w:rsid w:val="00153E11"/>
    <w:rsid w:val="00155E91"/>
    <w:rsid w:val="0015608A"/>
    <w:rsid w:val="00161E48"/>
    <w:rsid w:val="00162263"/>
    <w:rsid w:val="00162C21"/>
    <w:rsid w:val="00166AC2"/>
    <w:rsid w:val="0017044D"/>
    <w:rsid w:val="00170FF7"/>
    <w:rsid w:val="001722E5"/>
    <w:rsid w:val="00172902"/>
    <w:rsid w:val="0017662D"/>
    <w:rsid w:val="0017726E"/>
    <w:rsid w:val="00181768"/>
    <w:rsid w:val="001832D2"/>
    <w:rsid w:val="00183F19"/>
    <w:rsid w:val="001847DB"/>
    <w:rsid w:val="00185B3E"/>
    <w:rsid w:val="00186DD4"/>
    <w:rsid w:val="001915BF"/>
    <w:rsid w:val="00192371"/>
    <w:rsid w:val="001952E9"/>
    <w:rsid w:val="001A0813"/>
    <w:rsid w:val="001A3ABA"/>
    <w:rsid w:val="001A4DF7"/>
    <w:rsid w:val="001A5B41"/>
    <w:rsid w:val="001B1152"/>
    <w:rsid w:val="001B1F6D"/>
    <w:rsid w:val="001B202B"/>
    <w:rsid w:val="001B2255"/>
    <w:rsid w:val="001B4099"/>
    <w:rsid w:val="001B6650"/>
    <w:rsid w:val="001C1B01"/>
    <w:rsid w:val="001C1B68"/>
    <w:rsid w:val="001C1BB1"/>
    <w:rsid w:val="001C4062"/>
    <w:rsid w:val="001C4488"/>
    <w:rsid w:val="001C6EBA"/>
    <w:rsid w:val="001D05A9"/>
    <w:rsid w:val="001D05AF"/>
    <w:rsid w:val="001D119C"/>
    <w:rsid w:val="001D1852"/>
    <w:rsid w:val="001D2A82"/>
    <w:rsid w:val="001D7DB5"/>
    <w:rsid w:val="001E0981"/>
    <w:rsid w:val="001E1327"/>
    <w:rsid w:val="001E3866"/>
    <w:rsid w:val="001E3AB1"/>
    <w:rsid w:val="001E7724"/>
    <w:rsid w:val="001F2A54"/>
    <w:rsid w:val="001F432B"/>
    <w:rsid w:val="001F4940"/>
    <w:rsid w:val="001F51E9"/>
    <w:rsid w:val="001F62CA"/>
    <w:rsid w:val="002003CB"/>
    <w:rsid w:val="002024DB"/>
    <w:rsid w:val="00204633"/>
    <w:rsid w:val="00206588"/>
    <w:rsid w:val="00206816"/>
    <w:rsid w:val="0020694C"/>
    <w:rsid w:val="00215C7C"/>
    <w:rsid w:val="0021625C"/>
    <w:rsid w:val="0022030B"/>
    <w:rsid w:val="0022087D"/>
    <w:rsid w:val="00220A63"/>
    <w:rsid w:val="0022248E"/>
    <w:rsid w:val="00222E7C"/>
    <w:rsid w:val="002257D7"/>
    <w:rsid w:val="00227675"/>
    <w:rsid w:val="0023165B"/>
    <w:rsid w:val="00231B0B"/>
    <w:rsid w:val="00231BF6"/>
    <w:rsid w:val="00233175"/>
    <w:rsid w:val="00233FD1"/>
    <w:rsid w:val="002351B4"/>
    <w:rsid w:val="002358AB"/>
    <w:rsid w:val="00237B9E"/>
    <w:rsid w:val="00240C3C"/>
    <w:rsid w:val="00240D7F"/>
    <w:rsid w:val="002423F8"/>
    <w:rsid w:val="00243EF8"/>
    <w:rsid w:val="00244C1D"/>
    <w:rsid w:val="002453FD"/>
    <w:rsid w:val="002471F4"/>
    <w:rsid w:val="00247525"/>
    <w:rsid w:val="00250100"/>
    <w:rsid w:val="00250B2F"/>
    <w:rsid w:val="00251548"/>
    <w:rsid w:val="00251780"/>
    <w:rsid w:val="002544D4"/>
    <w:rsid w:val="00256C5C"/>
    <w:rsid w:val="00256D38"/>
    <w:rsid w:val="00260231"/>
    <w:rsid w:val="0026051E"/>
    <w:rsid w:val="00261012"/>
    <w:rsid w:val="00262FD7"/>
    <w:rsid w:val="002703A3"/>
    <w:rsid w:val="00274506"/>
    <w:rsid w:val="002775CA"/>
    <w:rsid w:val="0028166F"/>
    <w:rsid w:val="00281A91"/>
    <w:rsid w:val="002848B7"/>
    <w:rsid w:val="00284E4C"/>
    <w:rsid w:val="00284EEF"/>
    <w:rsid w:val="00286101"/>
    <w:rsid w:val="00286D34"/>
    <w:rsid w:val="00290EF6"/>
    <w:rsid w:val="002914AA"/>
    <w:rsid w:val="00291ECC"/>
    <w:rsid w:val="00292C86"/>
    <w:rsid w:val="002944D8"/>
    <w:rsid w:val="00294A59"/>
    <w:rsid w:val="00294F66"/>
    <w:rsid w:val="00296A7C"/>
    <w:rsid w:val="002A0214"/>
    <w:rsid w:val="002A04AE"/>
    <w:rsid w:val="002A1F2E"/>
    <w:rsid w:val="002A23E6"/>
    <w:rsid w:val="002A24B3"/>
    <w:rsid w:val="002A51BE"/>
    <w:rsid w:val="002B0DC6"/>
    <w:rsid w:val="002B1809"/>
    <w:rsid w:val="002B26DD"/>
    <w:rsid w:val="002B2B9A"/>
    <w:rsid w:val="002B6773"/>
    <w:rsid w:val="002B7936"/>
    <w:rsid w:val="002C0124"/>
    <w:rsid w:val="002C47B6"/>
    <w:rsid w:val="002C59CE"/>
    <w:rsid w:val="002C7266"/>
    <w:rsid w:val="002C7EBE"/>
    <w:rsid w:val="002C7FDA"/>
    <w:rsid w:val="002D1B2E"/>
    <w:rsid w:val="002D2421"/>
    <w:rsid w:val="002D2EA4"/>
    <w:rsid w:val="002D56BF"/>
    <w:rsid w:val="002D707D"/>
    <w:rsid w:val="002E089E"/>
    <w:rsid w:val="002E29E0"/>
    <w:rsid w:val="002E4727"/>
    <w:rsid w:val="002E65CD"/>
    <w:rsid w:val="002F3398"/>
    <w:rsid w:val="002F5281"/>
    <w:rsid w:val="002F5388"/>
    <w:rsid w:val="002F53AF"/>
    <w:rsid w:val="002F5BDF"/>
    <w:rsid w:val="002F6C6A"/>
    <w:rsid w:val="002F7B05"/>
    <w:rsid w:val="003007E3"/>
    <w:rsid w:val="003007ED"/>
    <w:rsid w:val="00300FAE"/>
    <w:rsid w:val="0030236D"/>
    <w:rsid w:val="00302FA0"/>
    <w:rsid w:val="00303074"/>
    <w:rsid w:val="003031F0"/>
    <w:rsid w:val="00303DA5"/>
    <w:rsid w:val="003063D4"/>
    <w:rsid w:val="00307BA8"/>
    <w:rsid w:val="003112F7"/>
    <w:rsid w:val="00315457"/>
    <w:rsid w:val="00316CF3"/>
    <w:rsid w:val="00322AEA"/>
    <w:rsid w:val="00322ECC"/>
    <w:rsid w:val="00323E60"/>
    <w:rsid w:val="003245CF"/>
    <w:rsid w:val="00326A40"/>
    <w:rsid w:val="00330CE1"/>
    <w:rsid w:val="003344B4"/>
    <w:rsid w:val="00335444"/>
    <w:rsid w:val="003355E7"/>
    <w:rsid w:val="00335DA5"/>
    <w:rsid w:val="00336A9C"/>
    <w:rsid w:val="00340A3C"/>
    <w:rsid w:val="00340AD5"/>
    <w:rsid w:val="00340E7F"/>
    <w:rsid w:val="003410BE"/>
    <w:rsid w:val="0034118C"/>
    <w:rsid w:val="003435F6"/>
    <w:rsid w:val="00343AB1"/>
    <w:rsid w:val="00345448"/>
    <w:rsid w:val="00347053"/>
    <w:rsid w:val="003501F5"/>
    <w:rsid w:val="003506C3"/>
    <w:rsid w:val="00350F42"/>
    <w:rsid w:val="00353CDE"/>
    <w:rsid w:val="00354BF5"/>
    <w:rsid w:val="00355B3F"/>
    <w:rsid w:val="00360D85"/>
    <w:rsid w:val="00361AAB"/>
    <w:rsid w:val="00361DD8"/>
    <w:rsid w:val="003622B9"/>
    <w:rsid w:val="00365AE4"/>
    <w:rsid w:val="00371518"/>
    <w:rsid w:val="00372437"/>
    <w:rsid w:val="003724F9"/>
    <w:rsid w:val="00372A1B"/>
    <w:rsid w:val="003754E6"/>
    <w:rsid w:val="00376B9B"/>
    <w:rsid w:val="003819D6"/>
    <w:rsid w:val="00382559"/>
    <w:rsid w:val="00383623"/>
    <w:rsid w:val="003838A5"/>
    <w:rsid w:val="0038460E"/>
    <w:rsid w:val="00385E35"/>
    <w:rsid w:val="00386A24"/>
    <w:rsid w:val="00387400"/>
    <w:rsid w:val="003902FB"/>
    <w:rsid w:val="0039125F"/>
    <w:rsid w:val="00392BE7"/>
    <w:rsid w:val="00393EC2"/>
    <w:rsid w:val="00394E77"/>
    <w:rsid w:val="00395C51"/>
    <w:rsid w:val="003A0319"/>
    <w:rsid w:val="003A3A43"/>
    <w:rsid w:val="003A5EC8"/>
    <w:rsid w:val="003A767B"/>
    <w:rsid w:val="003B5327"/>
    <w:rsid w:val="003B69A6"/>
    <w:rsid w:val="003C0A0B"/>
    <w:rsid w:val="003C1754"/>
    <w:rsid w:val="003C2586"/>
    <w:rsid w:val="003C3923"/>
    <w:rsid w:val="003C5557"/>
    <w:rsid w:val="003D1606"/>
    <w:rsid w:val="003D167F"/>
    <w:rsid w:val="003D22DE"/>
    <w:rsid w:val="003D6C1B"/>
    <w:rsid w:val="003D6FE3"/>
    <w:rsid w:val="003D7556"/>
    <w:rsid w:val="003D77D4"/>
    <w:rsid w:val="003E217C"/>
    <w:rsid w:val="003E28CC"/>
    <w:rsid w:val="003E4AE7"/>
    <w:rsid w:val="003E6972"/>
    <w:rsid w:val="003F1E69"/>
    <w:rsid w:val="003F25D4"/>
    <w:rsid w:val="003F31B9"/>
    <w:rsid w:val="003F417D"/>
    <w:rsid w:val="003F42DE"/>
    <w:rsid w:val="003F6DCC"/>
    <w:rsid w:val="003F6F4C"/>
    <w:rsid w:val="00400F6F"/>
    <w:rsid w:val="00401F8E"/>
    <w:rsid w:val="004045B5"/>
    <w:rsid w:val="004065A5"/>
    <w:rsid w:val="00411E97"/>
    <w:rsid w:val="0041205D"/>
    <w:rsid w:val="00412461"/>
    <w:rsid w:val="0041278A"/>
    <w:rsid w:val="00412B3A"/>
    <w:rsid w:val="00413188"/>
    <w:rsid w:val="00417C8B"/>
    <w:rsid w:val="004240BE"/>
    <w:rsid w:val="0042420D"/>
    <w:rsid w:val="00424660"/>
    <w:rsid w:val="00424D83"/>
    <w:rsid w:val="004270F8"/>
    <w:rsid w:val="00430316"/>
    <w:rsid w:val="00433D3C"/>
    <w:rsid w:val="00434B0F"/>
    <w:rsid w:val="00435202"/>
    <w:rsid w:val="004402FF"/>
    <w:rsid w:val="00442EED"/>
    <w:rsid w:val="00445001"/>
    <w:rsid w:val="004458FC"/>
    <w:rsid w:val="00447036"/>
    <w:rsid w:val="004470F3"/>
    <w:rsid w:val="00450205"/>
    <w:rsid w:val="00452902"/>
    <w:rsid w:val="00453325"/>
    <w:rsid w:val="004535D3"/>
    <w:rsid w:val="004566C7"/>
    <w:rsid w:val="00456A68"/>
    <w:rsid w:val="00456CF5"/>
    <w:rsid w:val="00457802"/>
    <w:rsid w:val="00463691"/>
    <w:rsid w:val="0046373A"/>
    <w:rsid w:val="004656AC"/>
    <w:rsid w:val="00465BB8"/>
    <w:rsid w:val="00466B2E"/>
    <w:rsid w:val="004700AF"/>
    <w:rsid w:val="0047155B"/>
    <w:rsid w:val="00472070"/>
    <w:rsid w:val="00473650"/>
    <w:rsid w:val="0047413D"/>
    <w:rsid w:val="004742D9"/>
    <w:rsid w:val="0047443E"/>
    <w:rsid w:val="004757A6"/>
    <w:rsid w:val="0047605C"/>
    <w:rsid w:val="00477635"/>
    <w:rsid w:val="00481E2E"/>
    <w:rsid w:val="00482F94"/>
    <w:rsid w:val="004836FC"/>
    <w:rsid w:val="00486770"/>
    <w:rsid w:val="0049036D"/>
    <w:rsid w:val="004906C5"/>
    <w:rsid w:val="00491382"/>
    <w:rsid w:val="00491FD9"/>
    <w:rsid w:val="00494999"/>
    <w:rsid w:val="00497D24"/>
    <w:rsid w:val="004A0943"/>
    <w:rsid w:val="004A570C"/>
    <w:rsid w:val="004A7493"/>
    <w:rsid w:val="004A793B"/>
    <w:rsid w:val="004B0685"/>
    <w:rsid w:val="004B2FFB"/>
    <w:rsid w:val="004B7EF1"/>
    <w:rsid w:val="004C0110"/>
    <w:rsid w:val="004C0363"/>
    <w:rsid w:val="004C0452"/>
    <w:rsid w:val="004C3A20"/>
    <w:rsid w:val="004C682C"/>
    <w:rsid w:val="004C6FA9"/>
    <w:rsid w:val="004D2663"/>
    <w:rsid w:val="004D2D20"/>
    <w:rsid w:val="004D53BC"/>
    <w:rsid w:val="004D6DE0"/>
    <w:rsid w:val="004E046D"/>
    <w:rsid w:val="004E3092"/>
    <w:rsid w:val="004E3895"/>
    <w:rsid w:val="004E7A43"/>
    <w:rsid w:val="004F1373"/>
    <w:rsid w:val="004F2F14"/>
    <w:rsid w:val="004F4DC6"/>
    <w:rsid w:val="004F62A4"/>
    <w:rsid w:val="004F6970"/>
    <w:rsid w:val="004F6DF1"/>
    <w:rsid w:val="004F716F"/>
    <w:rsid w:val="005011F4"/>
    <w:rsid w:val="00501CE6"/>
    <w:rsid w:val="00502400"/>
    <w:rsid w:val="00505C14"/>
    <w:rsid w:val="00506547"/>
    <w:rsid w:val="00507307"/>
    <w:rsid w:val="00510C74"/>
    <w:rsid w:val="005113DB"/>
    <w:rsid w:val="005138CC"/>
    <w:rsid w:val="00514C3D"/>
    <w:rsid w:val="00514ED3"/>
    <w:rsid w:val="00517F3A"/>
    <w:rsid w:val="00520D7C"/>
    <w:rsid w:val="00520D9B"/>
    <w:rsid w:val="005228CF"/>
    <w:rsid w:val="005243B7"/>
    <w:rsid w:val="00524859"/>
    <w:rsid w:val="00525BCC"/>
    <w:rsid w:val="0053276D"/>
    <w:rsid w:val="0053299F"/>
    <w:rsid w:val="005354CB"/>
    <w:rsid w:val="0054018A"/>
    <w:rsid w:val="00547F06"/>
    <w:rsid w:val="00550086"/>
    <w:rsid w:val="00550530"/>
    <w:rsid w:val="00552D7C"/>
    <w:rsid w:val="005530FC"/>
    <w:rsid w:val="00555311"/>
    <w:rsid w:val="00555E4E"/>
    <w:rsid w:val="00563F25"/>
    <w:rsid w:val="00564843"/>
    <w:rsid w:val="00564B1C"/>
    <w:rsid w:val="00564BFC"/>
    <w:rsid w:val="00565F53"/>
    <w:rsid w:val="00570E66"/>
    <w:rsid w:val="0057128A"/>
    <w:rsid w:val="00573BE8"/>
    <w:rsid w:val="005743C8"/>
    <w:rsid w:val="0058099B"/>
    <w:rsid w:val="00581DBD"/>
    <w:rsid w:val="00581EFA"/>
    <w:rsid w:val="00582775"/>
    <w:rsid w:val="00586443"/>
    <w:rsid w:val="00586806"/>
    <w:rsid w:val="00586B4F"/>
    <w:rsid w:val="00590441"/>
    <w:rsid w:val="005A0692"/>
    <w:rsid w:val="005A4055"/>
    <w:rsid w:val="005A7C49"/>
    <w:rsid w:val="005B18E2"/>
    <w:rsid w:val="005B3063"/>
    <w:rsid w:val="005B3E8D"/>
    <w:rsid w:val="005B64F7"/>
    <w:rsid w:val="005B65FE"/>
    <w:rsid w:val="005B74D8"/>
    <w:rsid w:val="005C1848"/>
    <w:rsid w:val="005C207F"/>
    <w:rsid w:val="005C5301"/>
    <w:rsid w:val="005C5A04"/>
    <w:rsid w:val="005C5B31"/>
    <w:rsid w:val="005C79D8"/>
    <w:rsid w:val="005D2271"/>
    <w:rsid w:val="005D369D"/>
    <w:rsid w:val="005D512F"/>
    <w:rsid w:val="005E112D"/>
    <w:rsid w:val="005E1E2F"/>
    <w:rsid w:val="005E2C27"/>
    <w:rsid w:val="005E36AB"/>
    <w:rsid w:val="005E3AA4"/>
    <w:rsid w:val="005E4D16"/>
    <w:rsid w:val="005E4DF7"/>
    <w:rsid w:val="005E555D"/>
    <w:rsid w:val="005E66E5"/>
    <w:rsid w:val="005F157B"/>
    <w:rsid w:val="005F19F5"/>
    <w:rsid w:val="005F27A6"/>
    <w:rsid w:val="005F2EBF"/>
    <w:rsid w:val="005F3128"/>
    <w:rsid w:val="005F595E"/>
    <w:rsid w:val="00601276"/>
    <w:rsid w:val="00605126"/>
    <w:rsid w:val="00606028"/>
    <w:rsid w:val="00607820"/>
    <w:rsid w:val="006103D7"/>
    <w:rsid w:val="00611AA5"/>
    <w:rsid w:val="006165ED"/>
    <w:rsid w:val="00616806"/>
    <w:rsid w:val="00617D40"/>
    <w:rsid w:val="006207DE"/>
    <w:rsid w:val="00620E11"/>
    <w:rsid w:val="0062487A"/>
    <w:rsid w:val="00624FEE"/>
    <w:rsid w:val="00625F9F"/>
    <w:rsid w:val="00626408"/>
    <w:rsid w:val="006264B7"/>
    <w:rsid w:val="00626CEE"/>
    <w:rsid w:val="0062773D"/>
    <w:rsid w:val="006309AA"/>
    <w:rsid w:val="00632B64"/>
    <w:rsid w:val="00632F4D"/>
    <w:rsid w:val="006338C7"/>
    <w:rsid w:val="00633EF6"/>
    <w:rsid w:val="00634419"/>
    <w:rsid w:val="00636A8E"/>
    <w:rsid w:val="00636D27"/>
    <w:rsid w:val="00637017"/>
    <w:rsid w:val="00637977"/>
    <w:rsid w:val="006404AA"/>
    <w:rsid w:val="00642072"/>
    <w:rsid w:val="0064515A"/>
    <w:rsid w:val="0064542E"/>
    <w:rsid w:val="00645685"/>
    <w:rsid w:val="006467CC"/>
    <w:rsid w:val="006477CC"/>
    <w:rsid w:val="00650730"/>
    <w:rsid w:val="0065280A"/>
    <w:rsid w:val="006532F6"/>
    <w:rsid w:val="00653340"/>
    <w:rsid w:val="006545C5"/>
    <w:rsid w:val="006557F5"/>
    <w:rsid w:val="006571D2"/>
    <w:rsid w:val="0066051D"/>
    <w:rsid w:val="006610BA"/>
    <w:rsid w:val="006633C0"/>
    <w:rsid w:val="006637A4"/>
    <w:rsid w:val="00665357"/>
    <w:rsid w:val="00671AA7"/>
    <w:rsid w:val="00673765"/>
    <w:rsid w:val="00673AF5"/>
    <w:rsid w:val="006751C9"/>
    <w:rsid w:val="00676985"/>
    <w:rsid w:val="00676A88"/>
    <w:rsid w:val="006772AA"/>
    <w:rsid w:val="00677C9D"/>
    <w:rsid w:val="006847FF"/>
    <w:rsid w:val="00685537"/>
    <w:rsid w:val="00687C78"/>
    <w:rsid w:val="00690D96"/>
    <w:rsid w:val="006916A2"/>
    <w:rsid w:val="00692D16"/>
    <w:rsid w:val="00693432"/>
    <w:rsid w:val="00695D04"/>
    <w:rsid w:val="006A2DAC"/>
    <w:rsid w:val="006A41F6"/>
    <w:rsid w:val="006A5A60"/>
    <w:rsid w:val="006A5E81"/>
    <w:rsid w:val="006A743D"/>
    <w:rsid w:val="006A7E82"/>
    <w:rsid w:val="006A7EC1"/>
    <w:rsid w:val="006B06DB"/>
    <w:rsid w:val="006B3399"/>
    <w:rsid w:val="006B43CA"/>
    <w:rsid w:val="006C0080"/>
    <w:rsid w:val="006C03F7"/>
    <w:rsid w:val="006C405D"/>
    <w:rsid w:val="006C4D3B"/>
    <w:rsid w:val="006C5EE9"/>
    <w:rsid w:val="006C66A5"/>
    <w:rsid w:val="006C7019"/>
    <w:rsid w:val="006D20E9"/>
    <w:rsid w:val="006D495C"/>
    <w:rsid w:val="006D4BDB"/>
    <w:rsid w:val="006D5AE8"/>
    <w:rsid w:val="006D5B99"/>
    <w:rsid w:val="006D6FA3"/>
    <w:rsid w:val="006E0C21"/>
    <w:rsid w:val="006E401A"/>
    <w:rsid w:val="006E42AE"/>
    <w:rsid w:val="006E53BF"/>
    <w:rsid w:val="006E7222"/>
    <w:rsid w:val="006E7399"/>
    <w:rsid w:val="006F089F"/>
    <w:rsid w:val="006F2849"/>
    <w:rsid w:val="006F2BBD"/>
    <w:rsid w:val="006F333A"/>
    <w:rsid w:val="006F3A2C"/>
    <w:rsid w:val="006F3D35"/>
    <w:rsid w:val="006F3E6B"/>
    <w:rsid w:val="006F6110"/>
    <w:rsid w:val="006F6491"/>
    <w:rsid w:val="006F6710"/>
    <w:rsid w:val="006F6B1D"/>
    <w:rsid w:val="00701B5C"/>
    <w:rsid w:val="007048F1"/>
    <w:rsid w:val="00705F78"/>
    <w:rsid w:val="007073A2"/>
    <w:rsid w:val="00707C7C"/>
    <w:rsid w:val="00713086"/>
    <w:rsid w:val="00713432"/>
    <w:rsid w:val="0071372B"/>
    <w:rsid w:val="00714FE1"/>
    <w:rsid w:val="00715819"/>
    <w:rsid w:val="00717A9A"/>
    <w:rsid w:val="00720308"/>
    <w:rsid w:val="007254D4"/>
    <w:rsid w:val="00725FB0"/>
    <w:rsid w:val="0072668B"/>
    <w:rsid w:val="00726B82"/>
    <w:rsid w:val="00730EE9"/>
    <w:rsid w:val="00732CA1"/>
    <w:rsid w:val="00732F27"/>
    <w:rsid w:val="00733B9F"/>
    <w:rsid w:val="0073505D"/>
    <w:rsid w:val="0073655D"/>
    <w:rsid w:val="00736848"/>
    <w:rsid w:val="00737A60"/>
    <w:rsid w:val="00740803"/>
    <w:rsid w:val="007425C3"/>
    <w:rsid w:val="007433D4"/>
    <w:rsid w:val="00744038"/>
    <w:rsid w:val="00744FA8"/>
    <w:rsid w:val="0074534A"/>
    <w:rsid w:val="007503F3"/>
    <w:rsid w:val="00750A4C"/>
    <w:rsid w:val="007516B2"/>
    <w:rsid w:val="00751784"/>
    <w:rsid w:val="00751C58"/>
    <w:rsid w:val="00753435"/>
    <w:rsid w:val="00754396"/>
    <w:rsid w:val="007549B9"/>
    <w:rsid w:val="0075501F"/>
    <w:rsid w:val="00755B8C"/>
    <w:rsid w:val="00757E04"/>
    <w:rsid w:val="00761D48"/>
    <w:rsid w:val="00762607"/>
    <w:rsid w:val="00763604"/>
    <w:rsid w:val="0076361A"/>
    <w:rsid w:val="00765D58"/>
    <w:rsid w:val="007671E7"/>
    <w:rsid w:val="0077131E"/>
    <w:rsid w:val="007718BC"/>
    <w:rsid w:val="007723FD"/>
    <w:rsid w:val="00772982"/>
    <w:rsid w:val="007747EB"/>
    <w:rsid w:val="007752AD"/>
    <w:rsid w:val="007803CA"/>
    <w:rsid w:val="00780AB0"/>
    <w:rsid w:val="00780DD7"/>
    <w:rsid w:val="00784647"/>
    <w:rsid w:val="00786A0B"/>
    <w:rsid w:val="00787C95"/>
    <w:rsid w:val="00791E3B"/>
    <w:rsid w:val="0079387E"/>
    <w:rsid w:val="00793BB8"/>
    <w:rsid w:val="007945D3"/>
    <w:rsid w:val="0079597D"/>
    <w:rsid w:val="007A0E6D"/>
    <w:rsid w:val="007A2D17"/>
    <w:rsid w:val="007A3F06"/>
    <w:rsid w:val="007A7781"/>
    <w:rsid w:val="007B2602"/>
    <w:rsid w:val="007B268B"/>
    <w:rsid w:val="007B4572"/>
    <w:rsid w:val="007C0C8C"/>
    <w:rsid w:val="007C3966"/>
    <w:rsid w:val="007C5BB1"/>
    <w:rsid w:val="007C6B8C"/>
    <w:rsid w:val="007D2B2E"/>
    <w:rsid w:val="007D2EC0"/>
    <w:rsid w:val="007D5010"/>
    <w:rsid w:val="007D5305"/>
    <w:rsid w:val="007D6397"/>
    <w:rsid w:val="007D74D6"/>
    <w:rsid w:val="007E03F6"/>
    <w:rsid w:val="007E07E7"/>
    <w:rsid w:val="007E0AF3"/>
    <w:rsid w:val="007E1A73"/>
    <w:rsid w:val="007E22DF"/>
    <w:rsid w:val="007E2703"/>
    <w:rsid w:val="007E3BDF"/>
    <w:rsid w:val="007E452F"/>
    <w:rsid w:val="007E51E5"/>
    <w:rsid w:val="007E6C71"/>
    <w:rsid w:val="007E6F2B"/>
    <w:rsid w:val="007E7AE8"/>
    <w:rsid w:val="007E7FA3"/>
    <w:rsid w:val="007F012F"/>
    <w:rsid w:val="007F0A14"/>
    <w:rsid w:val="007F1636"/>
    <w:rsid w:val="007F4F00"/>
    <w:rsid w:val="007F51F1"/>
    <w:rsid w:val="007F526A"/>
    <w:rsid w:val="007F6F90"/>
    <w:rsid w:val="007F73D1"/>
    <w:rsid w:val="008023B1"/>
    <w:rsid w:val="00802B85"/>
    <w:rsid w:val="00803457"/>
    <w:rsid w:val="0080421C"/>
    <w:rsid w:val="00804360"/>
    <w:rsid w:val="00805BBB"/>
    <w:rsid w:val="00806DFD"/>
    <w:rsid w:val="00806F20"/>
    <w:rsid w:val="0081112A"/>
    <w:rsid w:val="00812E3D"/>
    <w:rsid w:val="00812E3F"/>
    <w:rsid w:val="00814CF8"/>
    <w:rsid w:val="00814E75"/>
    <w:rsid w:val="00815AAD"/>
    <w:rsid w:val="0081606A"/>
    <w:rsid w:val="00816E7E"/>
    <w:rsid w:val="00816EE1"/>
    <w:rsid w:val="00825756"/>
    <w:rsid w:val="00825955"/>
    <w:rsid w:val="00827C2B"/>
    <w:rsid w:val="00827DF5"/>
    <w:rsid w:val="008309EE"/>
    <w:rsid w:val="00844E6A"/>
    <w:rsid w:val="008451FE"/>
    <w:rsid w:val="008516BB"/>
    <w:rsid w:val="008533B4"/>
    <w:rsid w:val="00853563"/>
    <w:rsid w:val="00853F37"/>
    <w:rsid w:val="0085561F"/>
    <w:rsid w:val="00856E2F"/>
    <w:rsid w:val="00857965"/>
    <w:rsid w:val="00860C02"/>
    <w:rsid w:val="00864040"/>
    <w:rsid w:val="00866ECF"/>
    <w:rsid w:val="00870648"/>
    <w:rsid w:val="008711F4"/>
    <w:rsid w:val="00872691"/>
    <w:rsid w:val="008729CD"/>
    <w:rsid w:val="00872A44"/>
    <w:rsid w:val="0087572D"/>
    <w:rsid w:val="00875D91"/>
    <w:rsid w:val="00877117"/>
    <w:rsid w:val="00877EAC"/>
    <w:rsid w:val="00883080"/>
    <w:rsid w:val="0088479D"/>
    <w:rsid w:val="00885B8F"/>
    <w:rsid w:val="008878A1"/>
    <w:rsid w:val="00887D09"/>
    <w:rsid w:val="0089006A"/>
    <w:rsid w:val="00890778"/>
    <w:rsid w:val="00890FA6"/>
    <w:rsid w:val="00892DF2"/>
    <w:rsid w:val="008947C9"/>
    <w:rsid w:val="00894E57"/>
    <w:rsid w:val="0089709F"/>
    <w:rsid w:val="00897D33"/>
    <w:rsid w:val="00897F3A"/>
    <w:rsid w:val="008A4C1E"/>
    <w:rsid w:val="008A58A3"/>
    <w:rsid w:val="008A6B6A"/>
    <w:rsid w:val="008A6BDE"/>
    <w:rsid w:val="008A6D93"/>
    <w:rsid w:val="008A76DD"/>
    <w:rsid w:val="008A7EF4"/>
    <w:rsid w:val="008B00D4"/>
    <w:rsid w:val="008B077A"/>
    <w:rsid w:val="008B1883"/>
    <w:rsid w:val="008B5B61"/>
    <w:rsid w:val="008B709A"/>
    <w:rsid w:val="008B73AA"/>
    <w:rsid w:val="008C0595"/>
    <w:rsid w:val="008C0DAF"/>
    <w:rsid w:val="008C0F23"/>
    <w:rsid w:val="008C1324"/>
    <w:rsid w:val="008C265A"/>
    <w:rsid w:val="008C26F0"/>
    <w:rsid w:val="008C5744"/>
    <w:rsid w:val="008C6C38"/>
    <w:rsid w:val="008C7A97"/>
    <w:rsid w:val="008D0D10"/>
    <w:rsid w:val="008D2F35"/>
    <w:rsid w:val="008D3C4E"/>
    <w:rsid w:val="008D3CEF"/>
    <w:rsid w:val="008D6A38"/>
    <w:rsid w:val="008E04BC"/>
    <w:rsid w:val="008E7105"/>
    <w:rsid w:val="008F1201"/>
    <w:rsid w:val="008F2030"/>
    <w:rsid w:val="008F2C21"/>
    <w:rsid w:val="008F307C"/>
    <w:rsid w:val="008F4343"/>
    <w:rsid w:val="008F5067"/>
    <w:rsid w:val="00900732"/>
    <w:rsid w:val="009023A8"/>
    <w:rsid w:val="009064E1"/>
    <w:rsid w:val="00910B21"/>
    <w:rsid w:val="00914A52"/>
    <w:rsid w:val="00914B5E"/>
    <w:rsid w:val="00916204"/>
    <w:rsid w:val="00916BE6"/>
    <w:rsid w:val="00917B9F"/>
    <w:rsid w:val="00917BB1"/>
    <w:rsid w:val="00920995"/>
    <w:rsid w:val="00922975"/>
    <w:rsid w:val="00923D45"/>
    <w:rsid w:val="0093106C"/>
    <w:rsid w:val="009320AD"/>
    <w:rsid w:val="009320C6"/>
    <w:rsid w:val="00932C2E"/>
    <w:rsid w:val="009339CD"/>
    <w:rsid w:val="00935292"/>
    <w:rsid w:val="009360E9"/>
    <w:rsid w:val="00937F08"/>
    <w:rsid w:val="0094633E"/>
    <w:rsid w:val="0095217F"/>
    <w:rsid w:val="00953D21"/>
    <w:rsid w:val="0095571C"/>
    <w:rsid w:val="00956632"/>
    <w:rsid w:val="00957EB8"/>
    <w:rsid w:val="00970476"/>
    <w:rsid w:val="0097107A"/>
    <w:rsid w:val="0097160B"/>
    <w:rsid w:val="00971C5E"/>
    <w:rsid w:val="00971D1D"/>
    <w:rsid w:val="009720B8"/>
    <w:rsid w:val="00973BA9"/>
    <w:rsid w:val="00980410"/>
    <w:rsid w:val="0098046F"/>
    <w:rsid w:val="009836EA"/>
    <w:rsid w:val="00983F39"/>
    <w:rsid w:val="009844A0"/>
    <w:rsid w:val="0098551A"/>
    <w:rsid w:val="00986565"/>
    <w:rsid w:val="00987375"/>
    <w:rsid w:val="009921A8"/>
    <w:rsid w:val="00992464"/>
    <w:rsid w:val="00993CE0"/>
    <w:rsid w:val="00993E19"/>
    <w:rsid w:val="009958DD"/>
    <w:rsid w:val="00997A24"/>
    <w:rsid w:val="009A0891"/>
    <w:rsid w:val="009A264B"/>
    <w:rsid w:val="009A27AC"/>
    <w:rsid w:val="009A4F6C"/>
    <w:rsid w:val="009A6FCB"/>
    <w:rsid w:val="009A7536"/>
    <w:rsid w:val="009A7DC7"/>
    <w:rsid w:val="009B021E"/>
    <w:rsid w:val="009B1EEA"/>
    <w:rsid w:val="009B2F50"/>
    <w:rsid w:val="009B33B5"/>
    <w:rsid w:val="009B406E"/>
    <w:rsid w:val="009C2716"/>
    <w:rsid w:val="009C4153"/>
    <w:rsid w:val="009C60CE"/>
    <w:rsid w:val="009C7925"/>
    <w:rsid w:val="009C7CE8"/>
    <w:rsid w:val="009D0054"/>
    <w:rsid w:val="009D24D8"/>
    <w:rsid w:val="009D2E52"/>
    <w:rsid w:val="009D3ED8"/>
    <w:rsid w:val="009D4177"/>
    <w:rsid w:val="009D6B04"/>
    <w:rsid w:val="009E0977"/>
    <w:rsid w:val="009E0AD4"/>
    <w:rsid w:val="009E6DF3"/>
    <w:rsid w:val="009E79BF"/>
    <w:rsid w:val="009F05D4"/>
    <w:rsid w:val="009F1343"/>
    <w:rsid w:val="009F3F99"/>
    <w:rsid w:val="009F7B18"/>
    <w:rsid w:val="009F7DAA"/>
    <w:rsid w:val="00A00E06"/>
    <w:rsid w:val="00A0277D"/>
    <w:rsid w:val="00A02E4A"/>
    <w:rsid w:val="00A04DAC"/>
    <w:rsid w:val="00A07260"/>
    <w:rsid w:val="00A14D09"/>
    <w:rsid w:val="00A1542D"/>
    <w:rsid w:val="00A214DB"/>
    <w:rsid w:val="00A21548"/>
    <w:rsid w:val="00A23D67"/>
    <w:rsid w:val="00A32E5B"/>
    <w:rsid w:val="00A33428"/>
    <w:rsid w:val="00A35E00"/>
    <w:rsid w:val="00A36AEF"/>
    <w:rsid w:val="00A37893"/>
    <w:rsid w:val="00A410B3"/>
    <w:rsid w:val="00A412AD"/>
    <w:rsid w:val="00A413A2"/>
    <w:rsid w:val="00A42508"/>
    <w:rsid w:val="00A42FD7"/>
    <w:rsid w:val="00A43576"/>
    <w:rsid w:val="00A43BB4"/>
    <w:rsid w:val="00A47678"/>
    <w:rsid w:val="00A47FE5"/>
    <w:rsid w:val="00A50209"/>
    <w:rsid w:val="00A51D1B"/>
    <w:rsid w:val="00A52353"/>
    <w:rsid w:val="00A524C0"/>
    <w:rsid w:val="00A52537"/>
    <w:rsid w:val="00A55F41"/>
    <w:rsid w:val="00A57455"/>
    <w:rsid w:val="00A578EF"/>
    <w:rsid w:val="00A62C62"/>
    <w:rsid w:val="00A659C5"/>
    <w:rsid w:val="00A67852"/>
    <w:rsid w:val="00A6789A"/>
    <w:rsid w:val="00A7243E"/>
    <w:rsid w:val="00A72AFB"/>
    <w:rsid w:val="00A739A3"/>
    <w:rsid w:val="00A75823"/>
    <w:rsid w:val="00A761F9"/>
    <w:rsid w:val="00A804E3"/>
    <w:rsid w:val="00A8529B"/>
    <w:rsid w:val="00A85E6F"/>
    <w:rsid w:val="00A90B9F"/>
    <w:rsid w:val="00A9279E"/>
    <w:rsid w:val="00A94009"/>
    <w:rsid w:val="00A946B3"/>
    <w:rsid w:val="00A95566"/>
    <w:rsid w:val="00A9705A"/>
    <w:rsid w:val="00A9729A"/>
    <w:rsid w:val="00A97EFD"/>
    <w:rsid w:val="00AA0D34"/>
    <w:rsid w:val="00AA235B"/>
    <w:rsid w:val="00AA4DB2"/>
    <w:rsid w:val="00AA5AD9"/>
    <w:rsid w:val="00AA7733"/>
    <w:rsid w:val="00AB0890"/>
    <w:rsid w:val="00AB3EC0"/>
    <w:rsid w:val="00AB4B16"/>
    <w:rsid w:val="00AB5288"/>
    <w:rsid w:val="00AB6757"/>
    <w:rsid w:val="00AB741D"/>
    <w:rsid w:val="00AB77B0"/>
    <w:rsid w:val="00AC130C"/>
    <w:rsid w:val="00AC4693"/>
    <w:rsid w:val="00AD00CC"/>
    <w:rsid w:val="00AD34D3"/>
    <w:rsid w:val="00AD4DAE"/>
    <w:rsid w:val="00AD7830"/>
    <w:rsid w:val="00AD7859"/>
    <w:rsid w:val="00AE1277"/>
    <w:rsid w:val="00AE32A2"/>
    <w:rsid w:val="00AE37CC"/>
    <w:rsid w:val="00AE40AB"/>
    <w:rsid w:val="00AE670C"/>
    <w:rsid w:val="00AF3E3E"/>
    <w:rsid w:val="00AF4275"/>
    <w:rsid w:val="00AF4AE4"/>
    <w:rsid w:val="00AF552F"/>
    <w:rsid w:val="00AF5654"/>
    <w:rsid w:val="00AF65CD"/>
    <w:rsid w:val="00AF6B59"/>
    <w:rsid w:val="00AF7EFD"/>
    <w:rsid w:val="00B04067"/>
    <w:rsid w:val="00B040D0"/>
    <w:rsid w:val="00B05A8D"/>
    <w:rsid w:val="00B06524"/>
    <w:rsid w:val="00B06734"/>
    <w:rsid w:val="00B102C5"/>
    <w:rsid w:val="00B11984"/>
    <w:rsid w:val="00B12F33"/>
    <w:rsid w:val="00B131B8"/>
    <w:rsid w:val="00B14960"/>
    <w:rsid w:val="00B16912"/>
    <w:rsid w:val="00B179D9"/>
    <w:rsid w:val="00B17B47"/>
    <w:rsid w:val="00B21AFB"/>
    <w:rsid w:val="00B21FCE"/>
    <w:rsid w:val="00B22227"/>
    <w:rsid w:val="00B22707"/>
    <w:rsid w:val="00B22FED"/>
    <w:rsid w:val="00B2358B"/>
    <w:rsid w:val="00B236C9"/>
    <w:rsid w:val="00B23D10"/>
    <w:rsid w:val="00B24F4B"/>
    <w:rsid w:val="00B25F61"/>
    <w:rsid w:val="00B263E5"/>
    <w:rsid w:val="00B30718"/>
    <w:rsid w:val="00B33844"/>
    <w:rsid w:val="00B3393E"/>
    <w:rsid w:val="00B33BAC"/>
    <w:rsid w:val="00B345FB"/>
    <w:rsid w:val="00B37F6C"/>
    <w:rsid w:val="00B41DA4"/>
    <w:rsid w:val="00B43D7D"/>
    <w:rsid w:val="00B4639C"/>
    <w:rsid w:val="00B5302E"/>
    <w:rsid w:val="00B54060"/>
    <w:rsid w:val="00B54781"/>
    <w:rsid w:val="00B5630D"/>
    <w:rsid w:val="00B60B77"/>
    <w:rsid w:val="00B60FF6"/>
    <w:rsid w:val="00B63287"/>
    <w:rsid w:val="00B63791"/>
    <w:rsid w:val="00B65718"/>
    <w:rsid w:val="00B67042"/>
    <w:rsid w:val="00B70477"/>
    <w:rsid w:val="00B713D7"/>
    <w:rsid w:val="00B71F56"/>
    <w:rsid w:val="00B74485"/>
    <w:rsid w:val="00B8123C"/>
    <w:rsid w:val="00B82599"/>
    <w:rsid w:val="00B83CCC"/>
    <w:rsid w:val="00B869BA"/>
    <w:rsid w:val="00B90476"/>
    <w:rsid w:val="00B91DB9"/>
    <w:rsid w:val="00B9243B"/>
    <w:rsid w:val="00B97DC3"/>
    <w:rsid w:val="00BA0470"/>
    <w:rsid w:val="00BA0DDC"/>
    <w:rsid w:val="00BA1D22"/>
    <w:rsid w:val="00BA710D"/>
    <w:rsid w:val="00BB06D7"/>
    <w:rsid w:val="00BB1034"/>
    <w:rsid w:val="00BC342B"/>
    <w:rsid w:val="00BC3D8C"/>
    <w:rsid w:val="00BC60B8"/>
    <w:rsid w:val="00BD0D5B"/>
    <w:rsid w:val="00BD10AD"/>
    <w:rsid w:val="00BD6D2A"/>
    <w:rsid w:val="00BD6F9B"/>
    <w:rsid w:val="00BD79CB"/>
    <w:rsid w:val="00BE13D7"/>
    <w:rsid w:val="00BE279F"/>
    <w:rsid w:val="00BE2EB7"/>
    <w:rsid w:val="00BE3239"/>
    <w:rsid w:val="00BE3671"/>
    <w:rsid w:val="00BE39A1"/>
    <w:rsid w:val="00BE59E6"/>
    <w:rsid w:val="00BE68D0"/>
    <w:rsid w:val="00BE692B"/>
    <w:rsid w:val="00BE6A8B"/>
    <w:rsid w:val="00BE7CF7"/>
    <w:rsid w:val="00BF12C6"/>
    <w:rsid w:val="00BF1E4C"/>
    <w:rsid w:val="00BF3147"/>
    <w:rsid w:val="00BF4BB4"/>
    <w:rsid w:val="00BF544A"/>
    <w:rsid w:val="00BF64C2"/>
    <w:rsid w:val="00C02899"/>
    <w:rsid w:val="00C03331"/>
    <w:rsid w:val="00C077C2"/>
    <w:rsid w:val="00C07927"/>
    <w:rsid w:val="00C12FF7"/>
    <w:rsid w:val="00C13200"/>
    <w:rsid w:val="00C1483D"/>
    <w:rsid w:val="00C1528F"/>
    <w:rsid w:val="00C158C0"/>
    <w:rsid w:val="00C1636E"/>
    <w:rsid w:val="00C1670D"/>
    <w:rsid w:val="00C213BC"/>
    <w:rsid w:val="00C22079"/>
    <w:rsid w:val="00C243EA"/>
    <w:rsid w:val="00C26B33"/>
    <w:rsid w:val="00C26C85"/>
    <w:rsid w:val="00C27FEA"/>
    <w:rsid w:val="00C302D1"/>
    <w:rsid w:val="00C303C4"/>
    <w:rsid w:val="00C30997"/>
    <w:rsid w:val="00C33800"/>
    <w:rsid w:val="00C35279"/>
    <w:rsid w:val="00C368B0"/>
    <w:rsid w:val="00C42902"/>
    <w:rsid w:val="00C4358B"/>
    <w:rsid w:val="00C45137"/>
    <w:rsid w:val="00C45A66"/>
    <w:rsid w:val="00C477B5"/>
    <w:rsid w:val="00C5521C"/>
    <w:rsid w:val="00C569C0"/>
    <w:rsid w:val="00C60365"/>
    <w:rsid w:val="00C6138B"/>
    <w:rsid w:val="00C61F8E"/>
    <w:rsid w:val="00C6474B"/>
    <w:rsid w:val="00C66199"/>
    <w:rsid w:val="00C71C3C"/>
    <w:rsid w:val="00C72A57"/>
    <w:rsid w:val="00C74728"/>
    <w:rsid w:val="00C75003"/>
    <w:rsid w:val="00C757C2"/>
    <w:rsid w:val="00C75897"/>
    <w:rsid w:val="00C75FFE"/>
    <w:rsid w:val="00C7698E"/>
    <w:rsid w:val="00C77831"/>
    <w:rsid w:val="00C80027"/>
    <w:rsid w:val="00C81AA7"/>
    <w:rsid w:val="00C82E84"/>
    <w:rsid w:val="00C84B8B"/>
    <w:rsid w:val="00C84EE9"/>
    <w:rsid w:val="00C84F99"/>
    <w:rsid w:val="00C85BF5"/>
    <w:rsid w:val="00C86A05"/>
    <w:rsid w:val="00C91218"/>
    <w:rsid w:val="00C91DAC"/>
    <w:rsid w:val="00C9491C"/>
    <w:rsid w:val="00CA064A"/>
    <w:rsid w:val="00CA0E50"/>
    <w:rsid w:val="00CA48E3"/>
    <w:rsid w:val="00CB4245"/>
    <w:rsid w:val="00CB4DBC"/>
    <w:rsid w:val="00CB51B9"/>
    <w:rsid w:val="00CB6817"/>
    <w:rsid w:val="00CC3A69"/>
    <w:rsid w:val="00CC5125"/>
    <w:rsid w:val="00CC58B6"/>
    <w:rsid w:val="00CC69DD"/>
    <w:rsid w:val="00CD17C6"/>
    <w:rsid w:val="00CD2992"/>
    <w:rsid w:val="00CD30FD"/>
    <w:rsid w:val="00CD3D01"/>
    <w:rsid w:val="00CE1137"/>
    <w:rsid w:val="00CE1CBC"/>
    <w:rsid w:val="00CE1EBE"/>
    <w:rsid w:val="00CE2474"/>
    <w:rsid w:val="00CE27B3"/>
    <w:rsid w:val="00CE2BB2"/>
    <w:rsid w:val="00CF10C0"/>
    <w:rsid w:val="00CF1404"/>
    <w:rsid w:val="00CF5E27"/>
    <w:rsid w:val="00CF79B1"/>
    <w:rsid w:val="00D000C2"/>
    <w:rsid w:val="00D02C88"/>
    <w:rsid w:val="00D0316D"/>
    <w:rsid w:val="00D04DDB"/>
    <w:rsid w:val="00D05343"/>
    <w:rsid w:val="00D0579C"/>
    <w:rsid w:val="00D109DF"/>
    <w:rsid w:val="00D1307E"/>
    <w:rsid w:val="00D1369E"/>
    <w:rsid w:val="00D1683C"/>
    <w:rsid w:val="00D17D2A"/>
    <w:rsid w:val="00D20479"/>
    <w:rsid w:val="00D20876"/>
    <w:rsid w:val="00D21403"/>
    <w:rsid w:val="00D21E57"/>
    <w:rsid w:val="00D2247D"/>
    <w:rsid w:val="00D232D2"/>
    <w:rsid w:val="00D23763"/>
    <w:rsid w:val="00D23AC0"/>
    <w:rsid w:val="00D241A1"/>
    <w:rsid w:val="00D25D44"/>
    <w:rsid w:val="00D27920"/>
    <w:rsid w:val="00D279F3"/>
    <w:rsid w:val="00D314AC"/>
    <w:rsid w:val="00D33D99"/>
    <w:rsid w:val="00D35341"/>
    <w:rsid w:val="00D37C50"/>
    <w:rsid w:val="00D37FC2"/>
    <w:rsid w:val="00D42387"/>
    <w:rsid w:val="00D4631A"/>
    <w:rsid w:val="00D47070"/>
    <w:rsid w:val="00D4713B"/>
    <w:rsid w:val="00D47FDF"/>
    <w:rsid w:val="00D50015"/>
    <w:rsid w:val="00D5022D"/>
    <w:rsid w:val="00D53036"/>
    <w:rsid w:val="00D53821"/>
    <w:rsid w:val="00D53D10"/>
    <w:rsid w:val="00D5766D"/>
    <w:rsid w:val="00D577C8"/>
    <w:rsid w:val="00D620EB"/>
    <w:rsid w:val="00D63514"/>
    <w:rsid w:val="00D64E7B"/>
    <w:rsid w:val="00D65E92"/>
    <w:rsid w:val="00D67109"/>
    <w:rsid w:val="00D67C77"/>
    <w:rsid w:val="00D7038D"/>
    <w:rsid w:val="00D71E44"/>
    <w:rsid w:val="00D72BB6"/>
    <w:rsid w:val="00D72F2E"/>
    <w:rsid w:val="00D740BE"/>
    <w:rsid w:val="00D7431F"/>
    <w:rsid w:val="00D74625"/>
    <w:rsid w:val="00D749C9"/>
    <w:rsid w:val="00D76492"/>
    <w:rsid w:val="00D771D3"/>
    <w:rsid w:val="00D841A6"/>
    <w:rsid w:val="00D84E36"/>
    <w:rsid w:val="00D85D86"/>
    <w:rsid w:val="00D86111"/>
    <w:rsid w:val="00D86877"/>
    <w:rsid w:val="00D86EC3"/>
    <w:rsid w:val="00D90179"/>
    <w:rsid w:val="00D94BDB"/>
    <w:rsid w:val="00D959C2"/>
    <w:rsid w:val="00D96AF7"/>
    <w:rsid w:val="00D97534"/>
    <w:rsid w:val="00D97C76"/>
    <w:rsid w:val="00DA4943"/>
    <w:rsid w:val="00DA4BB7"/>
    <w:rsid w:val="00DA4C20"/>
    <w:rsid w:val="00DA4FE0"/>
    <w:rsid w:val="00DA50D0"/>
    <w:rsid w:val="00DA5478"/>
    <w:rsid w:val="00DA76D0"/>
    <w:rsid w:val="00DB1057"/>
    <w:rsid w:val="00DB10D1"/>
    <w:rsid w:val="00DB2591"/>
    <w:rsid w:val="00DB3DFA"/>
    <w:rsid w:val="00DB798A"/>
    <w:rsid w:val="00DC0273"/>
    <w:rsid w:val="00DC0C8F"/>
    <w:rsid w:val="00DC28A6"/>
    <w:rsid w:val="00DC2A96"/>
    <w:rsid w:val="00DC39EE"/>
    <w:rsid w:val="00DC48F9"/>
    <w:rsid w:val="00DD0033"/>
    <w:rsid w:val="00DD3F84"/>
    <w:rsid w:val="00DD4933"/>
    <w:rsid w:val="00DD4969"/>
    <w:rsid w:val="00DD5D0A"/>
    <w:rsid w:val="00DD70A5"/>
    <w:rsid w:val="00DE17B4"/>
    <w:rsid w:val="00DE268C"/>
    <w:rsid w:val="00DE2F9B"/>
    <w:rsid w:val="00DE3746"/>
    <w:rsid w:val="00DF154B"/>
    <w:rsid w:val="00DF45C3"/>
    <w:rsid w:val="00DF5DA2"/>
    <w:rsid w:val="00DF7007"/>
    <w:rsid w:val="00E000D7"/>
    <w:rsid w:val="00E00A28"/>
    <w:rsid w:val="00E014C0"/>
    <w:rsid w:val="00E02C98"/>
    <w:rsid w:val="00E0366A"/>
    <w:rsid w:val="00E05E9A"/>
    <w:rsid w:val="00E073F2"/>
    <w:rsid w:val="00E1307B"/>
    <w:rsid w:val="00E1337B"/>
    <w:rsid w:val="00E14DA4"/>
    <w:rsid w:val="00E1593F"/>
    <w:rsid w:val="00E159B6"/>
    <w:rsid w:val="00E17CE3"/>
    <w:rsid w:val="00E202FB"/>
    <w:rsid w:val="00E20B9F"/>
    <w:rsid w:val="00E22CE9"/>
    <w:rsid w:val="00E242C0"/>
    <w:rsid w:val="00E25863"/>
    <w:rsid w:val="00E274E4"/>
    <w:rsid w:val="00E332C5"/>
    <w:rsid w:val="00E35060"/>
    <w:rsid w:val="00E36053"/>
    <w:rsid w:val="00E40FF2"/>
    <w:rsid w:val="00E411D6"/>
    <w:rsid w:val="00E41BA9"/>
    <w:rsid w:val="00E434FD"/>
    <w:rsid w:val="00E45551"/>
    <w:rsid w:val="00E456E4"/>
    <w:rsid w:val="00E4582D"/>
    <w:rsid w:val="00E5210C"/>
    <w:rsid w:val="00E61A70"/>
    <w:rsid w:val="00E630A2"/>
    <w:rsid w:val="00E65375"/>
    <w:rsid w:val="00E67EAD"/>
    <w:rsid w:val="00E75633"/>
    <w:rsid w:val="00E76CEC"/>
    <w:rsid w:val="00E8106A"/>
    <w:rsid w:val="00E825F1"/>
    <w:rsid w:val="00E86819"/>
    <w:rsid w:val="00E87365"/>
    <w:rsid w:val="00E91F67"/>
    <w:rsid w:val="00E94152"/>
    <w:rsid w:val="00E96E1C"/>
    <w:rsid w:val="00EA0A64"/>
    <w:rsid w:val="00EA21BD"/>
    <w:rsid w:val="00EA2AFE"/>
    <w:rsid w:val="00EA50D3"/>
    <w:rsid w:val="00EA673F"/>
    <w:rsid w:val="00EA77E8"/>
    <w:rsid w:val="00EA7D52"/>
    <w:rsid w:val="00EB0C55"/>
    <w:rsid w:val="00EB0D90"/>
    <w:rsid w:val="00EB212C"/>
    <w:rsid w:val="00EB2EF4"/>
    <w:rsid w:val="00EB4701"/>
    <w:rsid w:val="00EC10C7"/>
    <w:rsid w:val="00EC1D83"/>
    <w:rsid w:val="00EC33B4"/>
    <w:rsid w:val="00EC7996"/>
    <w:rsid w:val="00ED5B6B"/>
    <w:rsid w:val="00ED6E63"/>
    <w:rsid w:val="00EE23FC"/>
    <w:rsid w:val="00EE2692"/>
    <w:rsid w:val="00EE4518"/>
    <w:rsid w:val="00EE4B65"/>
    <w:rsid w:val="00EE4CDE"/>
    <w:rsid w:val="00EE60FC"/>
    <w:rsid w:val="00EE6439"/>
    <w:rsid w:val="00EE738D"/>
    <w:rsid w:val="00EF4543"/>
    <w:rsid w:val="00EF47E2"/>
    <w:rsid w:val="00EF7842"/>
    <w:rsid w:val="00F00653"/>
    <w:rsid w:val="00F00CB5"/>
    <w:rsid w:val="00F05639"/>
    <w:rsid w:val="00F05919"/>
    <w:rsid w:val="00F100F3"/>
    <w:rsid w:val="00F16A4E"/>
    <w:rsid w:val="00F17E4D"/>
    <w:rsid w:val="00F208AA"/>
    <w:rsid w:val="00F2478B"/>
    <w:rsid w:val="00F24E34"/>
    <w:rsid w:val="00F278C8"/>
    <w:rsid w:val="00F30A99"/>
    <w:rsid w:val="00F32278"/>
    <w:rsid w:val="00F32598"/>
    <w:rsid w:val="00F33A8B"/>
    <w:rsid w:val="00F355D6"/>
    <w:rsid w:val="00F35F81"/>
    <w:rsid w:val="00F3609F"/>
    <w:rsid w:val="00F37A09"/>
    <w:rsid w:val="00F44551"/>
    <w:rsid w:val="00F453B6"/>
    <w:rsid w:val="00F45DF4"/>
    <w:rsid w:val="00F51050"/>
    <w:rsid w:val="00F60E2C"/>
    <w:rsid w:val="00F613E4"/>
    <w:rsid w:val="00F6496F"/>
    <w:rsid w:val="00F67800"/>
    <w:rsid w:val="00F7202E"/>
    <w:rsid w:val="00F744E3"/>
    <w:rsid w:val="00F75EAA"/>
    <w:rsid w:val="00F766BC"/>
    <w:rsid w:val="00F805C5"/>
    <w:rsid w:val="00F80649"/>
    <w:rsid w:val="00F82E68"/>
    <w:rsid w:val="00F85579"/>
    <w:rsid w:val="00F87B05"/>
    <w:rsid w:val="00F903A8"/>
    <w:rsid w:val="00F90C50"/>
    <w:rsid w:val="00F90DE3"/>
    <w:rsid w:val="00F924A3"/>
    <w:rsid w:val="00F930E6"/>
    <w:rsid w:val="00F9383C"/>
    <w:rsid w:val="00F94EA9"/>
    <w:rsid w:val="00F967B3"/>
    <w:rsid w:val="00F9710B"/>
    <w:rsid w:val="00F9755D"/>
    <w:rsid w:val="00FA17C1"/>
    <w:rsid w:val="00FA1D2A"/>
    <w:rsid w:val="00FA45D8"/>
    <w:rsid w:val="00FA524F"/>
    <w:rsid w:val="00FA628A"/>
    <w:rsid w:val="00FA651B"/>
    <w:rsid w:val="00FA7462"/>
    <w:rsid w:val="00FA7DBF"/>
    <w:rsid w:val="00FA7FAA"/>
    <w:rsid w:val="00FB0E5A"/>
    <w:rsid w:val="00FB14D3"/>
    <w:rsid w:val="00FB17A0"/>
    <w:rsid w:val="00FB1874"/>
    <w:rsid w:val="00FB5958"/>
    <w:rsid w:val="00FC6677"/>
    <w:rsid w:val="00FC6829"/>
    <w:rsid w:val="00FC7830"/>
    <w:rsid w:val="00FD24D4"/>
    <w:rsid w:val="00FD520C"/>
    <w:rsid w:val="00FD6382"/>
    <w:rsid w:val="00FE05BB"/>
    <w:rsid w:val="00FE2CC0"/>
    <w:rsid w:val="00FE3076"/>
    <w:rsid w:val="00FE3D90"/>
    <w:rsid w:val="00FE5C42"/>
    <w:rsid w:val="00FE6436"/>
    <w:rsid w:val="00FE6759"/>
    <w:rsid w:val="00FE7833"/>
    <w:rsid w:val="00FF0EB0"/>
    <w:rsid w:val="00FF2F41"/>
    <w:rsid w:val="00FF494F"/>
    <w:rsid w:val="00FF6695"/>
    <w:rsid w:val="00FF7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A1019"/>
  <w15:docId w15:val="{C490123F-31D5-416C-ABA3-C63E88F4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utoRedefine/>
    <w:qFormat/>
    <w:rsid w:val="00E45551"/>
    <w:pPr>
      <w:widowControl w:val="0"/>
      <w:suppressAutoHyphens/>
      <w:spacing w:line="240" w:lineRule="atLeast"/>
    </w:pPr>
    <w:rPr>
      <w:rFonts w:ascii="Verdana" w:hAnsi="Verdana"/>
      <w:sz w:val="18"/>
      <w:lang w:eastAsia="ar-SA"/>
    </w:rPr>
  </w:style>
  <w:style w:type="paragraph" w:styleId="Kop1">
    <w:name w:val="heading 1"/>
    <w:aliases w:val="Hoofdstuk"/>
    <w:basedOn w:val="Standaard"/>
    <w:next w:val="Plattetekst"/>
    <w:link w:val="Kop1Char"/>
    <w:autoRedefine/>
    <w:qFormat/>
    <w:rsid w:val="00856E2F"/>
    <w:pPr>
      <w:keepNext/>
      <w:numPr>
        <w:numId w:val="1"/>
      </w:numPr>
      <w:spacing w:before="120" w:after="60"/>
      <w:outlineLvl w:val="0"/>
    </w:pPr>
    <w:rPr>
      <w:sz w:val="24"/>
      <w:lang w:val="x-none"/>
    </w:rPr>
  </w:style>
  <w:style w:type="paragraph" w:styleId="Kop2">
    <w:name w:val="heading 2"/>
    <w:aliases w:val="Paragraaf,Alineakop"/>
    <w:basedOn w:val="Kop1"/>
    <w:next w:val="Plattetekst"/>
    <w:autoRedefine/>
    <w:qFormat/>
    <w:rsid w:val="00856E2F"/>
    <w:pPr>
      <w:numPr>
        <w:ilvl w:val="1"/>
      </w:numPr>
      <w:outlineLvl w:val="1"/>
    </w:pPr>
    <w:rPr>
      <w:b/>
      <w:sz w:val="18"/>
    </w:rPr>
  </w:style>
  <w:style w:type="paragraph" w:styleId="Kop3">
    <w:name w:val="heading 3"/>
    <w:aliases w:val="Subparagraaf"/>
    <w:basedOn w:val="Kop1"/>
    <w:next w:val="Plattetekst"/>
    <w:link w:val="Kop3Char"/>
    <w:autoRedefine/>
    <w:qFormat/>
    <w:rsid w:val="00856E2F"/>
    <w:pPr>
      <w:numPr>
        <w:ilvl w:val="2"/>
      </w:numPr>
      <w:outlineLvl w:val="2"/>
    </w:pPr>
    <w:rPr>
      <w:i/>
      <w:sz w:val="18"/>
    </w:rPr>
  </w:style>
  <w:style w:type="paragraph" w:styleId="Kop4">
    <w:name w:val="heading 4"/>
    <w:basedOn w:val="Kop1"/>
    <w:next w:val="Standaard"/>
    <w:autoRedefine/>
    <w:qFormat/>
    <w:rsid w:val="00856E2F"/>
    <w:pPr>
      <w:numPr>
        <w:ilvl w:val="3"/>
      </w:numPr>
      <w:outlineLvl w:val="3"/>
    </w:pPr>
    <w:rPr>
      <w:sz w:val="18"/>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Times New Roman" w:hAnsi="Times New Roman" w:cs="Times New Roman"/>
    </w:rPr>
  </w:style>
  <w:style w:type="character" w:customStyle="1" w:styleId="WW8Num20z0">
    <w:name w:val="WW8Num20z0"/>
    <w:rPr>
      <w:rFonts w:ascii="Times New Roman" w:hAnsi="Times New Roman"/>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7z0">
    <w:name w:val="WW8Num27z0"/>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Wingdings"/>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Wingdings" w:hAnsi="Wingdings"/>
    </w:rPr>
  </w:style>
  <w:style w:type="character" w:customStyle="1" w:styleId="WW8Num31z3">
    <w:name w:val="WW8Num31z3"/>
    <w:rPr>
      <w:rFonts w:ascii="Symbol" w:hAnsi="Symbol"/>
    </w:rPr>
  </w:style>
  <w:style w:type="character" w:customStyle="1" w:styleId="WW8Num31z4">
    <w:name w:val="WW8Num31z4"/>
    <w:rPr>
      <w:rFonts w:ascii="Courier New" w:hAnsi="Courier New"/>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1">
    <w:name w:val="WW8Num34z1"/>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1">
    <w:name w:val="WW8Num42z1"/>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Standaardalinea-lettertype1">
    <w:name w:val="Standaardalinea-lettertype1"/>
  </w:style>
  <w:style w:type="character" w:styleId="Paginanummer">
    <w:name w:val="page number"/>
    <w:basedOn w:val="Standaardalinea-lettertype1"/>
  </w:style>
  <w:style w:type="character" w:customStyle="1" w:styleId="Voetnoottekens">
    <w:name w:val="Voetnoottekens"/>
    <w:rPr>
      <w:sz w:val="20"/>
      <w:vertAlign w:val="superscript"/>
    </w:rPr>
  </w:style>
  <w:style w:type="character" w:styleId="Hyperlink">
    <w:name w:val="Hyperlink"/>
    <w:uiPriority w:val="99"/>
    <w:rPr>
      <w:color w:val="0000FF"/>
      <w:u w:val="single"/>
    </w:rPr>
  </w:style>
  <w:style w:type="character" w:styleId="Zwaar">
    <w:name w:val="Strong"/>
    <w:qFormat/>
    <w:rPr>
      <w:rFonts w:ascii="Arial" w:hAnsi="Arial"/>
      <w:b/>
      <w:bCs/>
      <w:sz w:val="16"/>
    </w:rPr>
  </w:style>
  <w:style w:type="character" w:styleId="GevolgdeHyperlink">
    <w:name w:val="FollowedHyperlink"/>
    <w:rPr>
      <w:color w:val="800080"/>
      <w:u w:val="single"/>
    </w:rPr>
  </w:style>
  <w:style w:type="character" w:customStyle="1" w:styleId="PageNumber1">
    <w:name w:val="Page Number1"/>
    <w:rPr>
      <w:rFonts w:ascii="Arial" w:hAnsi="Arial"/>
      <w:sz w:val="16"/>
    </w:rPr>
  </w:style>
  <w:style w:type="character" w:customStyle="1" w:styleId="FootnoteText1Char">
    <w:name w:val="Footnote Text1 Char"/>
    <w:rPr>
      <w:sz w:val="24"/>
      <w:lang w:val="nl-NL" w:eastAsia="ar-SA" w:bidi="ar-SA"/>
    </w:rPr>
  </w:style>
  <w:style w:type="character" w:customStyle="1" w:styleId="Char">
    <w:name w:val="Char"/>
    <w:rPr>
      <w:spacing w:val="-2"/>
      <w:sz w:val="24"/>
      <w:lang w:val="nl-NL" w:eastAsia="ar-SA" w:bidi="ar-SA"/>
    </w:rPr>
  </w:style>
  <w:style w:type="character" w:customStyle="1" w:styleId="AAACharCharChar">
    <w:name w:val="AAA Char Char Char"/>
    <w:rPr>
      <w:rFonts w:ascii="Times" w:hAnsi="Times"/>
      <w:b/>
      <w:caps/>
      <w:color w:val="000080"/>
      <w:spacing w:val="-2"/>
      <w:sz w:val="24"/>
      <w:u w:val="single"/>
      <w:lang w:val="nl-NL" w:eastAsia="ar-SA" w:bidi="ar-SA"/>
    </w:rPr>
  </w:style>
  <w:style w:type="character" w:customStyle="1" w:styleId="NormalIndentChar2Char">
    <w:name w:val="Normal Indent Char2 Char"/>
    <w:aliases w:val="Normal Indent Char Char Char2,Normal Indent Char1 Char Char2 Char,Normal Indent Char4 Char Char Char Char,Normal Indent Char Char Char2 Char1 Char Char1,Normal Indent Char2 Char Char Char2 Char Char Char3"/>
    <w:rPr>
      <w:sz w:val="24"/>
      <w:lang w:val="nl" w:eastAsia="ar-SA" w:bidi="ar-SA"/>
    </w:rPr>
  </w:style>
  <w:style w:type="character" w:customStyle="1" w:styleId="Heading1Char">
    <w:name w:val="Heading 1 Char"/>
    <w:rPr>
      <w:b/>
      <w:sz w:val="28"/>
      <w:lang w:val="nl" w:eastAsia="ar-SA" w:bidi="ar-SA"/>
    </w:rPr>
  </w:style>
  <w:style w:type="character" w:customStyle="1" w:styleId="Heading2Char">
    <w:name w:val="Heading 2 Char"/>
    <w:rPr>
      <w:b/>
      <w:sz w:val="26"/>
      <w:lang w:val="nl" w:eastAsia="ar-SA" w:bidi="ar-SA"/>
    </w:rPr>
  </w:style>
  <w:style w:type="character" w:customStyle="1" w:styleId="Heading3Char">
    <w:name w:val="Heading 3 Char"/>
    <w:rPr>
      <w:b/>
      <w:sz w:val="22"/>
      <w:lang w:val="nl" w:eastAsia="ar-SA" w:bidi="ar-SA"/>
    </w:rPr>
  </w:style>
  <w:style w:type="character" w:customStyle="1" w:styleId="NormalIndentChar1Char">
    <w:name w:val="Normal Indent Char1 Char"/>
    <w:aliases w:val="Normal Indent Char Char Char1,Normal Indent Char2 Char Char Char,Normal Indent Char Char Char Char Char,Normal Indent Char1 Char Char2 Char Char Char,Normal Indent Char4 Char Char Char Char Char Char"/>
    <w:rPr>
      <w:sz w:val="24"/>
      <w:lang w:val="nl" w:eastAsia="ar-SA" w:bidi="ar-SA"/>
    </w:rPr>
  </w:style>
  <w:style w:type="character" w:customStyle="1" w:styleId="Heading3CharChar">
    <w:name w:val="Heading 3 Char Char"/>
    <w:rPr>
      <w:b/>
      <w:sz w:val="22"/>
      <w:lang w:val="nl" w:eastAsia="ar-SA" w:bidi="ar-SA"/>
    </w:rPr>
  </w:style>
  <w:style w:type="character" w:customStyle="1" w:styleId="NormalIndentCharChar1">
    <w:name w:val="Normal Indent Char Char1"/>
    <w:aliases w:val="Normal Indent Char2 Char Char,Normal Indent Char Char Char Char,Normal Indent Char1 Char Char2 Char Char,Normal Indent Char4 Char Char Char Char Char,Normal Indent Char Char Char2 Char1 Char Char Char,Normal Indent Char1"/>
    <w:rPr>
      <w:sz w:val="24"/>
      <w:lang w:val="nl" w:eastAsia="ar-SA" w:bidi="ar-SA"/>
    </w:rPr>
  </w:style>
  <w:style w:type="character" w:customStyle="1" w:styleId="NormalIndentCharChar2">
    <w:name w:val="Normal Indent Char Char2"/>
    <w:aliases w:val="Normal Indent Char2 Char Char1,Normal Indent Char Char Char Char1,Normal Indent Char1 Char Char2 Char Char1,Normal Indent Char4 Char Char Char Char Char1,Normal Indent Char Char Char2 Char1 Char Char Char1"/>
    <w:rPr>
      <w:sz w:val="24"/>
      <w:lang w:val="nl" w:eastAsia="ar-SA" w:bidi="ar-SA"/>
    </w:rPr>
  </w:style>
  <w:style w:type="character" w:customStyle="1" w:styleId="Heading3Heading3Char">
    <w:name w:val="Heading 3;Heading 3 Char"/>
    <w:rPr>
      <w:rFonts w:ascii="Arial" w:hAnsi="Arial"/>
      <w:sz w:val="24"/>
      <w:lang w:val="nl-NL" w:eastAsia="ar-SA" w:bidi="ar-SA"/>
    </w:rPr>
  </w:style>
  <w:style w:type="character" w:customStyle="1" w:styleId="CaptionChar">
    <w:name w:val="Caption Char"/>
    <w:rPr>
      <w:b/>
      <w:sz w:val="22"/>
      <w:lang w:val="nl-NL" w:eastAsia="ar-SA" w:bidi="ar-SA"/>
    </w:rPr>
  </w:style>
  <w:style w:type="character" w:customStyle="1" w:styleId="FindingsChar">
    <w:name w:val="Findings Char"/>
    <w:rPr>
      <w:rFonts w:ascii="Arial" w:hAnsi="Arial"/>
      <w:i/>
      <w:sz w:val="22"/>
      <w:lang w:val="nl" w:eastAsia="ar-SA" w:bidi="ar-SA"/>
    </w:rPr>
  </w:style>
  <w:style w:type="character" w:customStyle="1" w:styleId="CharChar">
    <w:name w:val="Char Char"/>
    <w:rPr>
      <w:rFonts w:ascii="Arial" w:hAnsi="Arial"/>
      <w:b/>
      <w:sz w:val="24"/>
      <w:lang w:val="nl-NL" w:eastAsia="ar-SA" w:bidi="ar-SA"/>
    </w:rPr>
  </w:style>
  <w:style w:type="character" w:customStyle="1" w:styleId="Verwijzingopmerking1">
    <w:name w:val="Verwijzing opmerking1"/>
    <w:rPr>
      <w:sz w:val="18"/>
      <w:szCs w:val="18"/>
    </w:rPr>
  </w:style>
  <w:style w:type="character" w:customStyle="1" w:styleId="CharChar3">
    <w:name w:val="Char Char3"/>
    <w:rPr>
      <w:sz w:val="22"/>
      <w:lang w:val="nl-NL" w:eastAsia="ar-SA" w:bidi="ar-SA"/>
    </w:rPr>
  </w:style>
  <w:style w:type="character" w:customStyle="1" w:styleId="WW-Voetnoottekens">
    <w:name w:val="WW-Voetnoottekens"/>
    <w:rPr>
      <w:sz w:val="20"/>
      <w:vertAlign w:val="superscript"/>
    </w:rPr>
  </w:style>
  <w:style w:type="character" w:customStyle="1" w:styleId="Voetnootmarkering1">
    <w:name w:val="Voetnootmarkering1"/>
    <w:rPr>
      <w:vertAlign w:val="superscript"/>
    </w:rPr>
  </w:style>
  <w:style w:type="character" w:styleId="Voetnootmarkering">
    <w:name w:val="footnote reference"/>
    <w:semiHidden/>
    <w:rPr>
      <w:vertAlign w:val="superscript"/>
    </w:rPr>
  </w:style>
  <w:style w:type="character" w:styleId="Eindnootmarkering">
    <w:name w:val="endnote reference"/>
    <w:semiHidden/>
    <w:rPr>
      <w:vertAlign w:val="superscript"/>
    </w:rPr>
  </w:style>
  <w:style w:type="character" w:customStyle="1" w:styleId="Eindnoottekens">
    <w:name w:val="Eindnoottekens"/>
  </w:style>
  <w:style w:type="character" w:customStyle="1" w:styleId="Opsommingstekens">
    <w:name w:val="Opsommingstekens"/>
    <w:rPr>
      <w:rFonts w:ascii="OpenSymbol" w:eastAsia="OpenSymbol" w:hAnsi="OpenSymbol" w:cs="OpenSymbol"/>
    </w:rPr>
  </w:style>
  <w:style w:type="paragraph" w:customStyle="1" w:styleId="Kop">
    <w:name w:val="Kop"/>
    <w:basedOn w:val="Standaard"/>
    <w:next w:val="Plattetekst"/>
    <w:link w:val="KopChar"/>
    <w:pPr>
      <w:keepNext/>
      <w:spacing w:before="240" w:after="120"/>
    </w:pPr>
    <w:rPr>
      <w:rFonts w:ascii="Arial" w:eastAsia="Lucida Sans Unicode" w:hAnsi="Arial" w:cs="Tahoma"/>
      <w:sz w:val="28"/>
      <w:szCs w:val="28"/>
    </w:rPr>
  </w:style>
  <w:style w:type="paragraph" w:styleId="Plattetekst">
    <w:name w:val="Body Text"/>
    <w:aliases w:val="Platte tekst Char"/>
    <w:basedOn w:val="Standaard"/>
    <w:link w:val="PlattetekstChar1"/>
    <w:pPr>
      <w:keepLines/>
      <w:spacing w:after="120"/>
      <w:ind w:left="720"/>
    </w:pPr>
    <w:rPr>
      <w:rFonts w:ascii="Times New Roman" w:hAnsi="Times New Roman"/>
      <w:sz w:val="20"/>
    </w:rPr>
  </w:style>
  <w:style w:type="paragraph" w:styleId="Lijst">
    <w:name w:val="List"/>
    <w:basedOn w:val="Standaard"/>
    <w:pPr>
      <w:spacing w:line="240" w:lineRule="auto"/>
      <w:ind w:left="283" w:hanging="283"/>
      <w:jc w:val="both"/>
    </w:pPr>
    <w:rPr>
      <w:rFonts w:ascii="Arial" w:hAnsi="Arial"/>
      <w:sz w:val="22"/>
    </w:rPr>
  </w:style>
  <w:style w:type="paragraph" w:customStyle="1" w:styleId="Bijschrift1">
    <w:name w:val="Bijschrift1"/>
    <w:basedOn w:val="Standaard"/>
    <w:next w:val="Standaard"/>
    <w:pPr>
      <w:widowControl/>
      <w:spacing w:before="120" w:after="120" w:line="240" w:lineRule="auto"/>
      <w:jc w:val="both"/>
    </w:pPr>
    <w:rPr>
      <w:b/>
      <w:sz w:val="22"/>
    </w:rPr>
  </w:style>
  <w:style w:type="paragraph" w:customStyle="1" w:styleId="Index">
    <w:name w:val="Index"/>
    <w:basedOn w:val="Standaard"/>
    <w:pPr>
      <w:suppressLineNumbers/>
    </w:pPr>
    <w:rPr>
      <w:rFonts w:cs="Tahoma"/>
    </w:rPr>
  </w:style>
  <w:style w:type="paragraph" w:customStyle="1" w:styleId="Paragraph2">
    <w:name w:val="Paragraph2"/>
    <w:basedOn w:val="Standaard"/>
    <w:pPr>
      <w:spacing w:before="80"/>
      <w:ind w:left="720"/>
      <w:jc w:val="both"/>
    </w:pPr>
    <w:rPr>
      <w:color w:val="000000"/>
      <w:lang w:val="en-AU"/>
    </w:rPr>
  </w:style>
  <w:style w:type="paragraph" w:styleId="Titel">
    <w:name w:val="Title"/>
    <w:basedOn w:val="Standaard"/>
    <w:next w:val="Standaard"/>
    <w:qFormat/>
    <w:pPr>
      <w:spacing w:line="240" w:lineRule="auto"/>
      <w:jc w:val="center"/>
    </w:pPr>
    <w:rPr>
      <w:rFonts w:ascii="Arial" w:hAnsi="Arial"/>
      <w:b/>
      <w:sz w:val="36"/>
    </w:rPr>
  </w:style>
  <w:style w:type="paragraph" w:styleId="Ondertitel">
    <w:name w:val="Subtitle"/>
    <w:basedOn w:val="Standaard"/>
    <w:next w:val="Plattetekst"/>
    <w:qFormat/>
    <w:pPr>
      <w:spacing w:after="60"/>
      <w:jc w:val="center"/>
    </w:pPr>
    <w:rPr>
      <w:rFonts w:ascii="Arial" w:hAnsi="Arial"/>
      <w:i/>
      <w:sz w:val="36"/>
      <w:lang w:val="en-AU"/>
    </w:rPr>
  </w:style>
  <w:style w:type="paragraph" w:customStyle="1" w:styleId="Standaardinspringing1">
    <w:name w:val="Standaardinspringing1"/>
    <w:basedOn w:val="Standaard"/>
    <w:pPr>
      <w:ind w:left="900" w:hanging="900"/>
    </w:pPr>
  </w:style>
  <w:style w:type="paragraph" w:styleId="Inhopg1">
    <w:name w:val="toc 1"/>
    <w:basedOn w:val="Standaard"/>
    <w:next w:val="Standaard"/>
    <w:uiPriority w:val="39"/>
    <w:pPr>
      <w:spacing w:before="120" w:after="120"/>
    </w:pPr>
    <w:rPr>
      <w:b/>
      <w:bCs/>
      <w:caps/>
    </w:rPr>
  </w:style>
  <w:style w:type="paragraph" w:styleId="Inhopg2">
    <w:name w:val="toc 2"/>
    <w:basedOn w:val="Standaard"/>
    <w:next w:val="Standaard"/>
    <w:uiPriority w:val="39"/>
    <w:pPr>
      <w:ind w:left="200"/>
    </w:pPr>
    <w:rPr>
      <w:smallCaps/>
    </w:rPr>
  </w:style>
  <w:style w:type="paragraph" w:styleId="Inhopg3">
    <w:name w:val="toc 3"/>
    <w:basedOn w:val="Standaard"/>
    <w:next w:val="Standaard"/>
    <w:uiPriority w:val="39"/>
    <w:pPr>
      <w:ind w:left="400"/>
    </w:pPr>
    <w:rPr>
      <w:i/>
      <w:iCs/>
    </w:rPr>
  </w:style>
  <w:style w:type="paragraph" w:styleId="Koptekst">
    <w:name w:val="header"/>
    <w:basedOn w:val="Standaard"/>
    <w:pPr>
      <w:tabs>
        <w:tab w:val="center" w:pos="4320"/>
        <w:tab w:val="right" w:pos="8640"/>
      </w:tabs>
    </w:pPr>
  </w:style>
  <w:style w:type="paragraph" w:styleId="Voettekst">
    <w:name w:val="footer"/>
    <w:basedOn w:val="Standaard"/>
    <w:pPr>
      <w:tabs>
        <w:tab w:val="center" w:pos="4320"/>
        <w:tab w:val="right" w:pos="8640"/>
      </w:tabs>
    </w:pPr>
  </w:style>
  <w:style w:type="paragraph" w:customStyle="1" w:styleId="Bullet1">
    <w:name w:val="Bullet1"/>
    <w:basedOn w:val="Standaard"/>
    <w:pPr>
      <w:numPr>
        <w:numId w:val="5"/>
      </w:numPr>
      <w:ind w:left="720"/>
    </w:pPr>
  </w:style>
  <w:style w:type="paragraph" w:customStyle="1" w:styleId="Bullet2">
    <w:name w:val="Bullet2"/>
    <w:basedOn w:val="Standaard"/>
    <w:pPr>
      <w:numPr>
        <w:numId w:val="6"/>
      </w:numPr>
      <w:ind w:left="1440"/>
    </w:pPr>
    <w:rPr>
      <w:color w:val="000080"/>
    </w:rPr>
  </w:style>
  <w:style w:type="paragraph" w:customStyle="1" w:styleId="Tabletext">
    <w:name w:val="Tabletext"/>
    <w:basedOn w:val="Standaard"/>
    <w:pPr>
      <w:keepLines/>
      <w:spacing w:after="120"/>
    </w:pPr>
  </w:style>
  <w:style w:type="paragraph" w:customStyle="1" w:styleId="Documentstructuur1">
    <w:name w:val="Documentstructuur1"/>
    <w:basedOn w:val="Standaard"/>
    <w:pPr>
      <w:shd w:val="clear" w:color="auto" w:fill="000080"/>
    </w:pPr>
    <w:rPr>
      <w:rFonts w:ascii="Tahoma" w:hAnsi="Tahoma"/>
    </w:rPr>
  </w:style>
  <w:style w:type="paragraph" w:styleId="Voetnoottekst">
    <w:name w:val="footnote text"/>
    <w:basedOn w:val="Standaard"/>
    <w:semiHidden/>
    <w:pPr>
      <w:keepNext/>
      <w:keepLines/>
      <w:pBdr>
        <w:bottom w:val="single" w:sz="4" w:space="0" w:color="000000"/>
      </w:pBdr>
      <w:spacing w:before="40" w:after="40"/>
      <w:ind w:left="360" w:hanging="360"/>
    </w:pPr>
    <w:rPr>
      <w:rFonts w:ascii="Helvetica" w:hAnsi="Helvetica"/>
      <w:sz w:val="16"/>
    </w:rPr>
  </w:style>
  <w:style w:type="paragraph" w:customStyle="1" w:styleId="MainTitle">
    <w:name w:val="Main Title"/>
    <w:basedOn w:val="Standaard"/>
    <w:pPr>
      <w:spacing w:before="480" w:after="60" w:line="240" w:lineRule="auto"/>
      <w:jc w:val="center"/>
    </w:pPr>
    <w:rPr>
      <w:rFonts w:ascii="Arial" w:hAnsi="Arial"/>
      <w:b/>
      <w:kern w:val="1"/>
      <w:sz w:val="32"/>
    </w:rPr>
  </w:style>
  <w:style w:type="paragraph" w:customStyle="1" w:styleId="Paragraph1">
    <w:name w:val="Paragraph1"/>
    <w:basedOn w:val="Standaard"/>
    <w:pPr>
      <w:spacing w:before="80" w:line="240" w:lineRule="auto"/>
      <w:jc w:val="both"/>
    </w:pPr>
  </w:style>
  <w:style w:type="paragraph" w:customStyle="1" w:styleId="Paragraph3">
    <w:name w:val="Paragraph3"/>
    <w:basedOn w:val="Standaard"/>
    <w:pPr>
      <w:spacing w:before="80" w:line="240" w:lineRule="auto"/>
      <w:ind w:left="1530"/>
      <w:jc w:val="both"/>
    </w:pPr>
  </w:style>
  <w:style w:type="paragraph" w:customStyle="1" w:styleId="Paragraph4">
    <w:name w:val="Paragraph4"/>
    <w:basedOn w:val="Standaard"/>
    <w:pPr>
      <w:spacing w:before="80" w:line="240" w:lineRule="auto"/>
      <w:ind w:left="2250"/>
      <w:jc w:val="both"/>
    </w:pPr>
  </w:style>
  <w:style w:type="paragraph" w:styleId="Inhopg4">
    <w:name w:val="toc 4"/>
    <w:basedOn w:val="Standaard"/>
    <w:next w:val="Standaard"/>
    <w:semiHidden/>
    <w:pPr>
      <w:ind w:left="600"/>
    </w:pPr>
    <w:rPr>
      <w:szCs w:val="18"/>
    </w:rPr>
  </w:style>
  <w:style w:type="paragraph" w:styleId="Inhopg5">
    <w:name w:val="toc 5"/>
    <w:basedOn w:val="Standaard"/>
    <w:next w:val="Standaard"/>
    <w:semiHidden/>
    <w:pPr>
      <w:ind w:left="800"/>
    </w:pPr>
    <w:rPr>
      <w:szCs w:val="18"/>
    </w:rPr>
  </w:style>
  <w:style w:type="paragraph" w:styleId="Inhopg6">
    <w:name w:val="toc 6"/>
    <w:basedOn w:val="Standaard"/>
    <w:next w:val="Standaard"/>
    <w:semiHidden/>
    <w:pPr>
      <w:ind w:left="1000"/>
    </w:pPr>
    <w:rPr>
      <w:szCs w:val="18"/>
    </w:rPr>
  </w:style>
  <w:style w:type="paragraph" w:styleId="Inhopg7">
    <w:name w:val="toc 7"/>
    <w:basedOn w:val="Standaard"/>
    <w:next w:val="Standaard"/>
    <w:semiHidden/>
    <w:pPr>
      <w:ind w:left="1200"/>
    </w:pPr>
    <w:rPr>
      <w:szCs w:val="18"/>
    </w:rPr>
  </w:style>
  <w:style w:type="paragraph" w:styleId="Inhopg8">
    <w:name w:val="toc 8"/>
    <w:basedOn w:val="Standaard"/>
    <w:next w:val="Standaard"/>
    <w:semiHidden/>
    <w:pPr>
      <w:ind w:left="1400"/>
    </w:pPr>
    <w:rPr>
      <w:szCs w:val="18"/>
    </w:rPr>
  </w:style>
  <w:style w:type="paragraph" w:styleId="Inhopg9">
    <w:name w:val="toc 9"/>
    <w:basedOn w:val="Standaard"/>
    <w:next w:val="Standaard"/>
    <w:semiHidden/>
    <w:pPr>
      <w:ind w:left="1600"/>
    </w:pPr>
    <w:rPr>
      <w:szCs w:val="18"/>
    </w:rPr>
  </w:style>
  <w:style w:type="paragraph" w:customStyle="1" w:styleId="Plattetekst21">
    <w:name w:val="Platte tekst 21"/>
    <w:basedOn w:val="Standaard"/>
    <w:rPr>
      <w:i/>
      <w:color w:val="0000FF"/>
    </w:rPr>
  </w:style>
  <w:style w:type="paragraph" w:styleId="Plattetekstinspringen">
    <w:name w:val="Body Text Indent"/>
    <w:basedOn w:val="Standaard"/>
    <w:pPr>
      <w:ind w:left="720"/>
    </w:pPr>
    <w:rPr>
      <w:i/>
      <w:color w:val="0000FF"/>
      <w:u w:val="single"/>
    </w:rPr>
  </w:style>
  <w:style w:type="paragraph" w:customStyle="1" w:styleId="Body">
    <w:name w:val="Body"/>
    <w:basedOn w:val="Standaard"/>
    <w:pPr>
      <w:widowControl/>
      <w:spacing w:before="120" w:line="240" w:lineRule="auto"/>
      <w:jc w:val="both"/>
    </w:pPr>
    <w:rPr>
      <w:rFonts w:ascii="Book Antiqua" w:hAnsi="Book Antiqua"/>
    </w:rPr>
  </w:style>
  <w:style w:type="paragraph" w:customStyle="1" w:styleId="Bullet">
    <w:name w:val="Bullet"/>
    <w:basedOn w:val="Standaard"/>
    <w:pPr>
      <w:widowControl/>
      <w:numPr>
        <w:numId w:val="3"/>
      </w:numPr>
      <w:tabs>
        <w:tab w:val="left" w:pos="1440"/>
      </w:tabs>
      <w:spacing w:before="120" w:line="240" w:lineRule="auto"/>
      <w:ind w:left="720" w:right="360"/>
      <w:jc w:val="both"/>
    </w:pPr>
    <w:rPr>
      <w:rFonts w:ascii="Book Antiqua" w:hAnsi="Book Antiqua"/>
    </w:rPr>
  </w:style>
  <w:style w:type="paragraph" w:customStyle="1" w:styleId="InfoBlue">
    <w:name w:val="InfoBlue"/>
    <w:basedOn w:val="Standaard"/>
    <w:next w:val="Plattetekst"/>
    <w:pPr>
      <w:spacing w:after="120"/>
    </w:pPr>
    <w:rPr>
      <w:i/>
      <w:color w:val="0000FF"/>
    </w:rPr>
  </w:style>
  <w:style w:type="paragraph" w:customStyle="1" w:styleId="Normaalweb1">
    <w:name w:val="Normaal (web)1"/>
    <w:basedOn w:val="Standaard"/>
    <w:pPr>
      <w:widowControl/>
      <w:spacing w:before="100" w:after="100" w:line="240" w:lineRule="auto"/>
    </w:pPr>
    <w:rPr>
      <w:sz w:val="24"/>
      <w:szCs w:val="24"/>
    </w:rPr>
  </w:style>
  <w:style w:type="paragraph" w:customStyle="1" w:styleId="HTML">
    <w:name w:val="HTML"/>
    <w:aliases w:val=" vooraf opgemaakt"/>
    <w:basedOn w:val="Standa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ourier New" w:hAnsi="Courier New"/>
    </w:rPr>
  </w:style>
  <w:style w:type="paragraph" w:customStyle="1" w:styleId="Plattetekst31">
    <w:name w:val="Platte tekst 31"/>
    <w:basedOn w:val="Standaard"/>
  </w:style>
  <w:style w:type="paragraph" w:customStyle="1" w:styleId="Tekstzonderopmaak1">
    <w:name w:val="Tekst zonder opmaak1"/>
    <w:basedOn w:val="Standaard"/>
    <w:pPr>
      <w:widowControl/>
      <w:spacing w:line="240" w:lineRule="auto"/>
    </w:pPr>
    <w:rPr>
      <w:rFonts w:ascii="Courier New" w:hAnsi="Courier New"/>
    </w:rPr>
  </w:style>
  <w:style w:type="paragraph" w:customStyle="1" w:styleId="Ballontekst1">
    <w:name w:val="Ballontekst1"/>
    <w:basedOn w:val="Standaard"/>
    <w:rPr>
      <w:rFonts w:ascii="Tahoma" w:hAnsi="Tahoma" w:cs="Tahoma"/>
      <w:sz w:val="16"/>
      <w:szCs w:val="16"/>
    </w:rPr>
  </w:style>
  <w:style w:type="paragraph" w:styleId="Normaalweb">
    <w:name w:val="Normal (Web)"/>
    <w:basedOn w:val="Standaard"/>
    <w:pPr>
      <w:widowControl/>
      <w:spacing w:before="100" w:after="100" w:line="240" w:lineRule="auto"/>
    </w:pPr>
    <w:rPr>
      <w:rFonts w:ascii="Arial" w:eastAsia="Arial Unicode MS" w:hAnsi="Arial" w:cs="Arial"/>
      <w:lang w:val="en-GB"/>
    </w:rPr>
  </w:style>
  <w:style w:type="paragraph" w:customStyle="1" w:styleId="BulletIndent">
    <w:name w:val="Bullet Indent"/>
    <w:basedOn w:val="Standaardinspringing1"/>
    <w:pPr>
      <w:widowControl/>
      <w:numPr>
        <w:numId w:val="4"/>
      </w:numPr>
      <w:tabs>
        <w:tab w:val="left" w:pos="2269"/>
      </w:tabs>
      <w:spacing w:before="120" w:line="240" w:lineRule="auto"/>
      <w:ind w:left="1135" w:hanging="284"/>
      <w:jc w:val="both"/>
    </w:pPr>
    <w:rPr>
      <w:rFonts w:ascii="Arial" w:hAnsi="Arial"/>
      <w:sz w:val="22"/>
    </w:rPr>
  </w:style>
  <w:style w:type="paragraph" w:customStyle="1" w:styleId="IBS-Heading1">
    <w:name w:val="IBS - Heading 1"/>
    <w:basedOn w:val="Kop1"/>
    <w:next w:val="IBS-Normal"/>
    <w:pPr>
      <w:widowControl/>
      <w:numPr>
        <w:numId w:val="0"/>
      </w:numPr>
      <w:tabs>
        <w:tab w:val="left" w:pos="864"/>
      </w:tabs>
      <w:spacing w:before="240" w:line="240" w:lineRule="auto"/>
      <w:ind w:left="432" w:hanging="432"/>
      <w:jc w:val="both"/>
    </w:pPr>
    <w:rPr>
      <w:kern w:val="1"/>
      <w:sz w:val="32"/>
    </w:rPr>
  </w:style>
  <w:style w:type="paragraph" w:customStyle="1" w:styleId="IBS-Normal">
    <w:name w:val="IBS - Normal"/>
    <w:basedOn w:val="Standaard"/>
    <w:pPr>
      <w:widowControl/>
      <w:spacing w:line="360" w:lineRule="auto"/>
      <w:jc w:val="both"/>
    </w:pPr>
    <w:rPr>
      <w:rFonts w:ascii="Arial" w:hAnsi="Arial"/>
      <w:sz w:val="22"/>
      <w:lang w:val="en-GB"/>
    </w:rPr>
  </w:style>
  <w:style w:type="paragraph" w:customStyle="1" w:styleId="IBS-Heading2">
    <w:name w:val="IBS - Heading 2"/>
    <w:basedOn w:val="Kop2"/>
    <w:next w:val="IBS-Normal"/>
    <w:pPr>
      <w:widowControl/>
      <w:numPr>
        <w:ilvl w:val="0"/>
        <w:numId w:val="0"/>
      </w:numPr>
      <w:tabs>
        <w:tab w:val="left" w:pos="1152"/>
      </w:tabs>
      <w:spacing w:before="240" w:line="240" w:lineRule="auto"/>
      <w:ind w:left="576" w:hanging="576"/>
      <w:jc w:val="both"/>
    </w:pPr>
    <w:rPr>
      <w:sz w:val="28"/>
      <w:lang w:val="en-GB"/>
    </w:rPr>
  </w:style>
  <w:style w:type="paragraph" w:customStyle="1" w:styleId="IBS-Heading3">
    <w:name w:val="IBS - Heading 3"/>
    <w:basedOn w:val="Kop3"/>
    <w:next w:val="IBS-Normal"/>
    <w:pPr>
      <w:widowControl/>
      <w:numPr>
        <w:ilvl w:val="0"/>
        <w:numId w:val="0"/>
      </w:numPr>
      <w:tabs>
        <w:tab w:val="left" w:pos="1440"/>
      </w:tabs>
      <w:spacing w:before="240" w:line="240" w:lineRule="auto"/>
      <w:ind w:left="720" w:hanging="720"/>
      <w:jc w:val="both"/>
    </w:pPr>
    <w:rPr>
      <w:b/>
      <w:i w:val="0"/>
      <w:sz w:val="22"/>
      <w:lang w:val="en-GB"/>
    </w:rPr>
  </w:style>
  <w:style w:type="paragraph" w:customStyle="1" w:styleId="Lijstopsomteken31">
    <w:name w:val="Lijst opsom.teken 31"/>
    <w:basedOn w:val="Standaard"/>
    <w:pPr>
      <w:numPr>
        <w:numId w:val="2"/>
      </w:numPr>
      <w:spacing w:line="240" w:lineRule="auto"/>
      <w:jc w:val="both"/>
    </w:pPr>
    <w:rPr>
      <w:rFonts w:ascii="Arial" w:hAnsi="Arial"/>
      <w:sz w:val="22"/>
    </w:rPr>
  </w:style>
  <w:style w:type="paragraph" w:customStyle="1" w:styleId="SRS">
    <w:name w:val="SRS"/>
    <w:basedOn w:val="Standaard"/>
    <w:pPr>
      <w:spacing w:line="240" w:lineRule="auto"/>
    </w:pPr>
    <w:rPr>
      <w:color w:val="800080"/>
      <w:sz w:val="16"/>
    </w:rPr>
  </w:style>
  <w:style w:type="paragraph" w:customStyle="1" w:styleId="Default">
    <w:name w:val="Default"/>
    <w:pPr>
      <w:suppressAutoHyphens/>
      <w:autoSpaceDE w:val="0"/>
    </w:pPr>
    <w:rPr>
      <w:rFonts w:ascii="Arial" w:eastAsia="Arial" w:hAnsi="Arial" w:cs="Arial"/>
      <w:color w:val="000000"/>
      <w:sz w:val="24"/>
      <w:szCs w:val="24"/>
      <w:lang w:val="en-US" w:eastAsia="ar-SA"/>
    </w:rPr>
  </w:style>
  <w:style w:type="paragraph" w:customStyle="1" w:styleId="Plattetekstinspringen21">
    <w:name w:val="Platte tekst inspringen 21"/>
    <w:basedOn w:val="Standaard"/>
    <w:pPr>
      <w:ind w:left="567"/>
      <w:jc w:val="both"/>
    </w:pPr>
  </w:style>
  <w:style w:type="paragraph" w:customStyle="1" w:styleId="Heading21">
    <w:name w:val="Heading 21"/>
    <w:basedOn w:val="Standaard"/>
    <w:next w:val="Standaard"/>
    <w:pPr>
      <w:keepNext/>
      <w:spacing w:line="240" w:lineRule="auto"/>
      <w:jc w:val="both"/>
    </w:pPr>
    <w:rPr>
      <w:rFonts w:ascii="Arial" w:hAnsi="Arial"/>
      <w:b/>
      <w:sz w:val="28"/>
    </w:rPr>
  </w:style>
  <w:style w:type="paragraph" w:customStyle="1" w:styleId="Heading31">
    <w:name w:val="Heading 31"/>
    <w:basedOn w:val="Standaard"/>
    <w:next w:val="Standaard"/>
    <w:pPr>
      <w:keepNext/>
      <w:spacing w:line="240" w:lineRule="auto"/>
      <w:jc w:val="both"/>
    </w:pPr>
    <w:rPr>
      <w:rFonts w:ascii="Arial" w:hAnsi="Arial"/>
      <w:b/>
      <w:sz w:val="24"/>
    </w:rPr>
  </w:style>
  <w:style w:type="paragraph" w:customStyle="1" w:styleId="Heading41">
    <w:name w:val="Heading 41"/>
    <w:basedOn w:val="Standaard"/>
    <w:next w:val="Standaard"/>
    <w:pPr>
      <w:keepNext/>
      <w:spacing w:line="240" w:lineRule="auto"/>
      <w:jc w:val="both"/>
    </w:pPr>
    <w:rPr>
      <w:rFonts w:ascii="Arial" w:hAnsi="Arial"/>
      <w:i/>
      <w:sz w:val="24"/>
    </w:rPr>
  </w:style>
  <w:style w:type="paragraph" w:customStyle="1" w:styleId="Header1">
    <w:name w:val="Header1"/>
    <w:basedOn w:val="Standaard"/>
    <w:pPr>
      <w:tabs>
        <w:tab w:val="center" w:pos="4320"/>
        <w:tab w:val="right" w:pos="8640"/>
      </w:tabs>
      <w:spacing w:line="240" w:lineRule="auto"/>
      <w:jc w:val="both"/>
    </w:pPr>
    <w:rPr>
      <w:rFonts w:ascii="Arial" w:hAnsi="Arial"/>
      <w:b/>
      <w:sz w:val="32"/>
    </w:rPr>
  </w:style>
  <w:style w:type="paragraph" w:customStyle="1" w:styleId="Footer1">
    <w:name w:val="Footer1"/>
    <w:basedOn w:val="Standaard"/>
    <w:pPr>
      <w:tabs>
        <w:tab w:val="center" w:pos="4320"/>
        <w:tab w:val="right" w:pos="8640"/>
      </w:tabs>
      <w:spacing w:line="240" w:lineRule="auto"/>
      <w:jc w:val="both"/>
    </w:pPr>
    <w:rPr>
      <w:rFonts w:ascii="Arial" w:hAnsi="Arial"/>
      <w:sz w:val="16"/>
    </w:rPr>
  </w:style>
  <w:style w:type="paragraph" w:customStyle="1" w:styleId="FootnoteText1">
    <w:name w:val="Footnote Text1"/>
    <w:basedOn w:val="Standaard"/>
    <w:pPr>
      <w:spacing w:line="240" w:lineRule="auto"/>
      <w:jc w:val="both"/>
    </w:pPr>
    <w:rPr>
      <w:rFonts w:ascii="Arial" w:hAnsi="Arial"/>
      <w:sz w:val="24"/>
    </w:rPr>
  </w:style>
  <w:style w:type="paragraph" w:customStyle="1" w:styleId="bijschrift">
    <w:name w:val="bijschrift"/>
    <w:basedOn w:val="Standaard"/>
    <w:pPr>
      <w:spacing w:line="240" w:lineRule="auto"/>
      <w:jc w:val="both"/>
    </w:pPr>
    <w:rPr>
      <w:rFonts w:ascii="Arial" w:hAnsi="Arial"/>
      <w:sz w:val="24"/>
    </w:rPr>
  </w:style>
  <w:style w:type="paragraph" w:customStyle="1" w:styleId="bronvermelding">
    <w:name w:val="bronvermelding"/>
    <w:basedOn w:val="Standaard"/>
    <w:pPr>
      <w:widowControl/>
      <w:tabs>
        <w:tab w:val="left" w:pos="9000"/>
        <w:tab w:val="right" w:pos="9360"/>
      </w:tabs>
      <w:spacing w:line="240" w:lineRule="auto"/>
      <w:jc w:val="both"/>
    </w:pPr>
    <w:rPr>
      <w:rFonts w:ascii="Univers Condensed" w:hAnsi="Univers Condensed"/>
      <w:sz w:val="22"/>
    </w:rPr>
  </w:style>
  <w:style w:type="paragraph" w:customStyle="1" w:styleId="Tekstopmerking1">
    <w:name w:val="Tekst opmerking1"/>
    <w:basedOn w:val="Standaard"/>
    <w:pPr>
      <w:widowControl/>
      <w:spacing w:line="240" w:lineRule="auto"/>
      <w:jc w:val="both"/>
    </w:pPr>
    <w:rPr>
      <w:sz w:val="22"/>
    </w:rPr>
  </w:style>
  <w:style w:type="paragraph" w:customStyle="1" w:styleId="NormalWeb1">
    <w:name w:val="Normal (Web)1"/>
    <w:basedOn w:val="Standaard"/>
    <w:pPr>
      <w:widowControl/>
      <w:spacing w:before="100" w:after="100" w:line="240" w:lineRule="auto"/>
      <w:jc w:val="both"/>
    </w:pPr>
    <w:rPr>
      <w:sz w:val="24"/>
      <w:lang w:val="en-AU"/>
    </w:rPr>
  </w:style>
  <w:style w:type="paragraph" w:customStyle="1" w:styleId="xl26">
    <w:name w:val="xl26"/>
    <w:basedOn w:val="Standaard"/>
    <w:pPr>
      <w:widowControl/>
      <w:spacing w:before="100" w:after="100" w:line="240" w:lineRule="auto"/>
      <w:jc w:val="both"/>
    </w:pPr>
    <w:rPr>
      <w:rFonts w:ascii="Arial" w:hAnsi="Arial"/>
      <w:b/>
      <w:sz w:val="16"/>
    </w:rPr>
  </w:style>
  <w:style w:type="paragraph" w:customStyle="1" w:styleId="xl24">
    <w:name w:val="xl24"/>
    <w:basedOn w:val="Standaard"/>
    <w:pPr>
      <w:widowControl/>
      <w:spacing w:before="100" w:after="100" w:line="240" w:lineRule="auto"/>
      <w:jc w:val="both"/>
    </w:pPr>
    <w:rPr>
      <w:rFonts w:ascii="Arial" w:hAnsi="Arial"/>
      <w:sz w:val="16"/>
    </w:rPr>
  </w:style>
  <w:style w:type="paragraph" w:customStyle="1" w:styleId="Lijstnummering1">
    <w:name w:val="Lijstnummering1"/>
    <w:basedOn w:val="Standaard"/>
    <w:pPr>
      <w:widowControl/>
      <w:tabs>
        <w:tab w:val="left" w:pos="567"/>
      </w:tabs>
      <w:spacing w:line="240" w:lineRule="auto"/>
      <w:jc w:val="both"/>
    </w:pPr>
    <w:rPr>
      <w:rFonts w:ascii="Arial" w:hAnsi="Arial"/>
      <w:sz w:val="22"/>
    </w:rPr>
  </w:style>
  <w:style w:type="paragraph" w:customStyle="1" w:styleId="Lijstopsomteken1">
    <w:name w:val="Lijst opsom.teken1"/>
    <w:basedOn w:val="Standaard"/>
    <w:pPr>
      <w:widowControl/>
      <w:tabs>
        <w:tab w:val="left" w:pos="1134"/>
      </w:tabs>
      <w:spacing w:line="240" w:lineRule="auto"/>
      <w:ind w:left="567" w:hanging="567"/>
      <w:jc w:val="both"/>
    </w:pPr>
    <w:rPr>
      <w:rFonts w:ascii="Arial" w:hAnsi="Arial"/>
      <w:sz w:val="22"/>
    </w:rPr>
  </w:style>
  <w:style w:type="paragraph" w:customStyle="1" w:styleId="Plattetekstinspringen31">
    <w:name w:val="Platte tekst inspringen 31"/>
    <w:basedOn w:val="Standaard"/>
    <w:pPr>
      <w:widowControl/>
      <w:spacing w:line="240" w:lineRule="auto"/>
      <w:ind w:left="1418"/>
      <w:jc w:val="both"/>
    </w:pPr>
    <w:rPr>
      <w:sz w:val="22"/>
    </w:rPr>
  </w:style>
  <w:style w:type="paragraph" w:styleId="Ballontekst">
    <w:name w:val="Balloon Text"/>
    <w:basedOn w:val="Standaard"/>
    <w:pPr>
      <w:spacing w:line="240" w:lineRule="auto"/>
      <w:jc w:val="both"/>
    </w:pPr>
    <w:rPr>
      <w:rFonts w:ascii="Tahoma" w:hAnsi="Tahoma" w:cs="Tahoma"/>
      <w:sz w:val="16"/>
      <w:szCs w:val="16"/>
    </w:rPr>
  </w:style>
  <w:style w:type="paragraph" w:customStyle="1" w:styleId="AAACharChar">
    <w:name w:val="AAA Char Char"/>
    <w:basedOn w:val="Plattetekstinspringen"/>
    <w:pPr>
      <w:widowControl/>
      <w:tabs>
        <w:tab w:val="left" w:pos="-1100"/>
        <w:tab w:val="left" w:pos="-380"/>
      </w:tabs>
      <w:spacing w:line="240" w:lineRule="auto"/>
      <w:ind w:left="340" w:right="510"/>
    </w:pPr>
    <w:rPr>
      <w:rFonts w:ascii="Times" w:hAnsi="Times"/>
      <w:b/>
      <w:i w:val="0"/>
      <w:caps/>
      <w:color w:val="000080"/>
      <w:spacing w:val="-2"/>
    </w:rPr>
  </w:style>
  <w:style w:type="paragraph" w:customStyle="1" w:styleId="Tabeltekst">
    <w:name w:val="Tabeltekst"/>
    <w:basedOn w:val="Standaard"/>
    <w:pPr>
      <w:widowControl/>
      <w:overflowPunct w:val="0"/>
      <w:autoSpaceDE w:val="0"/>
      <w:spacing w:line="280" w:lineRule="atLeast"/>
      <w:jc w:val="both"/>
      <w:textAlignment w:val="baseline"/>
    </w:pPr>
    <w:rPr>
      <w:rFonts w:ascii="Book Antiqua" w:hAnsi="Book Antiqua"/>
    </w:rPr>
  </w:style>
  <w:style w:type="paragraph" w:customStyle="1" w:styleId="Bold12">
    <w:name w:val="Bold12"/>
    <w:basedOn w:val="Standaard"/>
    <w:next w:val="Standaard"/>
    <w:pPr>
      <w:widowControl/>
      <w:spacing w:before="240" w:line="240" w:lineRule="auto"/>
      <w:jc w:val="both"/>
    </w:pPr>
    <w:rPr>
      <w:rFonts w:ascii="Arial" w:hAnsi="Arial"/>
      <w:b/>
      <w:sz w:val="22"/>
      <w:lang w:val="nl"/>
    </w:rPr>
  </w:style>
  <w:style w:type="paragraph" w:customStyle="1" w:styleId="Groteletters">
    <w:name w:val="Grote letters"/>
    <w:basedOn w:val="Standaard"/>
    <w:pPr>
      <w:widowControl/>
      <w:numPr>
        <w:numId w:val="7"/>
      </w:numPr>
      <w:overflowPunct w:val="0"/>
      <w:autoSpaceDE w:val="0"/>
      <w:spacing w:line="240" w:lineRule="auto"/>
      <w:jc w:val="both"/>
      <w:textAlignment w:val="baseline"/>
    </w:pPr>
    <w:rPr>
      <w:rFonts w:ascii="Arial" w:hAnsi="Arial"/>
      <w:sz w:val="22"/>
      <w:lang w:val="nl"/>
    </w:rPr>
  </w:style>
  <w:style w:type="paragraph" w:customStyle="1" w:styleId="BodyText21">
    <w:name w:val="Body Text 21"/>
    <w:basedOn w:val="Standaard"/>
    <w:pPr>
      <w:widowControl/>
      <w:overflowPunct w:val="0"/>
      <w:autoSpaceDE w:val="0"/>
      <w:spacing w:line="240" w:lineRule="auto"/>
      <w:jc w:val="center"/>
      <w:textAlignment w:val="baseline"/>
    </w:pPr>
    <w:rPr>
      <w:rFonts w:ascii="V&amp;W Syntax (Adobe)" w:hAnsi="V&amp;W Syntax (Adobe)"/>
    </w:rPr>
  </w:style>
  <w:style w:type="paragraph" w:customStyle="1" w:styleId="StandardText">
    <w:name w:val="StandardText"/>
    <w:basedOn w:val="Standaard"/>
    <w:pPr>
      <w:widowControl/>
      <w:spacing w:line="240" w:lineRule="auto"/>
      <w:jc w:val="both"/>
    </w:pPr>
    <w:rPr>
      <w:rFonts w:ascii="Arial" w:hAnsi="Arial"/>
      <w:sz w:val="22"/>
      <w:lang w:val="nl"/>
    </w:rPr>
  </w:style>
  <w:style w:type="paragraph" w:customStyle="1" w:styleId="zPrintAdres">
    <w:name w:val="z_PrintAdres"/>
    <w:basedOn w:val="Standaard"/>
    <w:pPr>
      <w:widowControl/>
      <w:tabs>
        <w:tab w:val="left" w:pos="4820"/>
      </w:tabs>
      <w:spacing w:line="160" w:lineRule="atLeast"/>
      <w:jc w:val="both"/>
    </w:pPr>
    <w:rPr>
      <w:rFonts w:ascii="Myriad Roman" w:hAnsi="Myriad Roman"/>
      <w:sz w:val="15"/>
    </w:rPr>
  </w:style>
  <w:style w:type="paragraph" w:customStyle="1" w:styleId="RapportReferentie">
    <w:name w:val="RapportReferentie"/>
    <w:basedOn w:val="Standaard"/>
    <w:pPr>
      <w:widowControl/>
      <w:spacing w:line="180" w:lineRule="exact"/>
      <w:jc w:val="both"/>
    </w:pPr>
    <w:rPr>
      <w:rFonts w:ascii="V&amp;W Syntax (Adobe)" w:hAnsi="V&amp;W Syntax (Adobe)"/>
      <w:spacing w:val="4"/>
      <w:sz w:val="16"/>
    </w:rPr>
  </w:style>
  <w:style w:type="paragraph" w:customStyle="1" w:styleId="StandaardKop">
    <w:name w:val="Standaard Kop"/>
    <w:basedOn w:val="Standaard"/>
    <w:pPr>
      <w:widowControl/>
      <w:overflowPunct w:val="0"/>
      <w:autoSpaceDE w:val="0"/>
      <w:jc w:val="both"/>
      <w:textAlignment w:val="baseline"/>
    </w:pPr>
    <w:rPr>
      <w:rFonts w:ascii="Myriad-BoldItalic" w:hAnsi="Myriad-BoldItalic"/>
      <w:lang w:val="nl"/>
    </w:rPr>
  </w:style>
  <w:style w:type="paragraph" w:customStyle="1" w:styleId="Ondertitel1">
    <w:name w:val="Ondertitel1"/>
    <w:basedOn w:val="StandaardKop"/>
    <w:next w:val="Standaard"/>
    <w:rPr>
      <w:sz w:val="24"/>
    </w:rPr>
  </w:style>
  <w:style w:type="paragraph" w:customStyle="1" w:styleId="StandaardRabobankFont">
    <w:name w:val="Standaard RabobankFont"/>
    <w:basedOn w:val="Standaard"/>
    <w:pPr>
      <w:widowControl/>
      <w:overflowPunct w:val="0"/>
      <w:autoSpaceDE w:val="0"/>
      <w:jc w:val="both"/>
      <w:textAlignment w:val="baseline"/>
    </w:pPr>
    <w:rPr>
      <w:rFonts w:ascii="RabobankFont" w:hAnsi="RabobankFont"/>
      <w:lang w:val="nl"/>
    </w:rPr>
  </w:style>
  <w:style w:type="paragraph" w:customStyle="1" w:styleId="Documentnaam">
    <w:name w:val="Documentnaam"/>
    <w:basedOn w:val="StandaardKop"/>
    <w:pPr>
      <w:spacing w:before="900"/>
    </w:pPr>
    <w:rPr>
      <w:rFonts w:ascii="Myriad-ExtraBoldItalic" w:hAnsi="Myriad-ExtraBoldItalic"/>
      <w:sz w:val="32"/>
    </w:rPr>
  </w:style>
  <w:style w:type="paragraph" w:styleId="Afzender">
    <w:name w:val="envelope return"/>
    <w:basedOn w:val="Standaard"/>
    <w:pPr>
      <w:widowControl/>
      <w:spacing w:line="240" w:lineRule="auto"/>
      <w:jc w:val="both"/>
    </w:pPr>
    <w:rPr>
      <w:rFonts w:ascii="Univers (W1)" w:hAnsi="Univers (W1)"/>
      <w:sz w:val="22"/>
      <w:lang w:val="en-AU"/>
    </w:rPr>
  </w:style>
  <w:style w:type="paragraph" w:customStyle="1" w:styleId="Bold12Table">
    <w:name w:val="Bold12Table"/>
    <w:basedOn w:val="StandardText"/>
    <w:next w:val="Standaard"/>
    <w:rPr>
      <w:b/>
    </w:rPr>
  </w:style>
  <w:style w:type="paragraph" w:customStyle="1" w:styleId="Bold14">
    <w:name w:val="Bold14"/>
    <w:basedOn w:val="Standaard"/>
    <w:next w:val="Standaard"/>
    <w:pPr>
      <w:widowControl/>
      <w:spacing w:before="240" w:line="240" w:lineRule="auto"/>
      <w:jc w:val="both"/>
    </w:pPr>
    <w:rPr>
      <w:rFonts w:ascii="Arial" w:hAnsi="Arial"/>
      <w:b/>
      <w:sz w:val="28"/>
      <w:lang w:val="nl"/>
    </w:rPr>
  </w:style>
  <w:style w:type="paragraph" w:customStyle="1" w:styleId="Bold14Table">
    <w:name w:val="Bold14Table"/>
    <w:basedOn w:val="StandardText"/>
    <w:next w:val="Standaard"/>
    <w:rPr>
      <w:b/>
      <w:sz w:val="28"/>
    </w:rPr>
  </w:style>
  <w:style w:type="paragraph" w:customStyle="1" w:styleId="Attention">
    <w:name w:val="Attention"/>
    <w:basedOn w:val="Standaard"/>
    <w:next w:val="Standaard"/>
    <w:pPr>
      <w:widowControl/>
      <w:spacing w:before="240" w:line="240" w:lineRule="auto"/>
      <w:jc w:val="both"/>
    </w:pPr>
    <w:rPr>
      <w:rFonts w:ascii="Arial" w:hAnsi="Arial"/>
      <w:sz w:val="22"/>
      <w:lang w:val="nl"/>
    </w:rPr>
  </w:style>
  <w:style w:type="paragraph" w:customStyle="1" w:styleId="Findings">
    <w:name w:val="Findings"/>
    <w:basedOn w:val="Standaard"/>
    <w:next w:val="Standaard"/>
    <w:pPr>
      <w:keepNext/>
      <w:widowControl/>
      <w:spacing w:before="240" w:line="240" w:lineRule="auto"/>
      <w:jc w:val="both"/>
    </w:pPr>
    <w:rPr>
      <w:rFonts w:ascii="Arial" w:hAnsi="Arial"/>
      <w:i/>
      <w:sz w:val="22"/>
      <w:lang w:val="nl"/>
    </w:rPr>
  </w:style>
  <w:style w:type="paragraph" w:customStyle="1" w:styleId="FindingsIndent">
    <w:name w:val="Findings Indent"/>
    <w:basedOn w:val="Findings"/>
    <w:next w:val="Standaard"/>
    <w:pPr>
      <w:ind w:left="851"/>
    </w:pPr>
  </w:style>
  <w:style w:type="paragraph" w:customStyle="1" w:styleId="StandardTextIndent">
    <w:name w:val="StandardTextIndent"/>
    <w:basedOn w:val="StandardText"/>
    <w:pPr>
      <w:ind w:left="851"/>
    </w:pPr>
  </w:style>
  <w:style w:type="paragraph" w:customStyle="1" w:styleId="FindingsIndent1">
    <w:name w:val="Findings Indent 1"/>
    <w:basedOn w:val="FindingsIndent"/>
    <w:next w:val="Standaard"/>
    <w:pPr>
      <w:ind w:left="1134"/>
    </w:pPr>
  </w:style>
  <w:style w:type="paragraph" w:customStyle="1" w:styleId="NormalIndent1">
    <w:name w:val="Normal Indent 1"/>
    <w:basedOn w:val="Standaardinspringing1"/>
    <w:pPr>
      <w:widowControl/>
      <w:spacing w:before="240" w:line="240" w:lineRule="auto"/>
      <w:ind w:left="1134" w:firstLine="0"/>
      <w:jc w:val="both"/>
    </w:pPr>
    <w:rPr>
      <w:rFonts w:ascii="Arial" w:hAnsi="Arial"/>
      <w:sz w:val="22"/>
      <w:lang w:val="nl"/>
    </w:rPr>
  </w:style>
  <w:style w:type="paragraph" w:customStyle="1" w:styleId="Rightflush">
    <w:name w:val="Rightflush"/>
    <w:basedOn w:val="Standaard"/>
    <w:next w:val="Standaard"/>
    <w:pPr>
      <w:widowControl/>
      <w:tabs>
        <w:tab w:val="right" w:pos="9072"/>
      </w:tabs>
      <w:spacing w:after="240" w:line="240" w:lineRule="auto"/>
      <w:jc w:val="both"/>
    </w:pPr>
    <w:rPr>
      <w:rFonts w:ascii="Arial" w:hAnsi="Arial"/>
      <w:sz w:val="22"/>
      <w:lang w:val="nl"/>
    </w:rPr>
  </w:style>
  <w:style w:type="paragraph" w:customStyle="1" w:styleId="Bold13">
    <w:name w:val="Bold13"/>
    <w:basedOn w:val="Standaard"/>
    <w:next w:val="Standaard"/>
    <w:pPr>
      <w:widowControl/>
      <w:spacing w:before="240" w:line="240" w:lineRule="auto"/>
      <w:jc w:val="both"/>
    </w:pPr>
    <w:rPr>
      <w:rFonts w:ascii="Arial" w:hAnsi="Arial"/>
      <w:b/>
      <w:sz w:val="26"/>
      <w:lang w:val="nl"/>
    </w:rPr>
  </w:style>
  <w:style w:type="paragraph" w:customStyle="1" w:styleId="Refs">
    <w:name w:val="Refs"/>
    <w:next w:val="Standaard"/>
    <w:pPr>
      <w:widowControl w:val="0"/>
      <w:suppressAutoHyphens/>
    </w:pPr>
    <w:rPr>
      <w:rFonts w:ascii="Courier New" w:eastAsia="Arial" w:hAnsi="Courier New"/>
      <w:vanish/>
      <w:sz w:val="8"/>
      <w:lang w:val="en-US" w:eastAsia="ar-SA"/>
    </w:rPr>
  </w:style>
  <w:style w:type="paragraph" w:customStyle="1" w:styleId="Number">
    <w:name w:val="Number"/>
    <w:basedOn w:val="Standaard"/>
    <w:pPr>
      <w:widowControl/>
      <w:numPr>
        <w:numId w:val="8"/>
      </w:numPr>
      <w:spacing w:before="240" w:line="240" w:lineRule="auto"/>
      <w:jc w:val="both"/>
    </w:pPr>
    <w:rPr>
      <w:rFonts w:ascii="Arial" w:hAnsi="Arial"/>
      <w:sz w:val="22"/>
      <w:lang w:val="nl"/>
    </w:rPr>
  </w:style>
  <w:style w:type="paragraph" w:customStyle="1" w:styleId="NumberIndent">
    <w:name w:val="Number Indent"/>
    <w:basedOn w:val="Standaardinspringing1"/>
    <w:pPr>
      <w:widowControl/>
      <w:numPr>
        <w:numId w:val="9"/>
      </w:numPr>
      <w:spacing w:before="240" w:line="240" w:lineRule="auto"/>
      <w:ind w:left="1135"/>
      <w:jc w:val="both"/>
    </w:pPr>
    <w:rPr>
      <w:rFonts w:ascii="Arial" w:hAnsi="Arial"/>
      <w:sz w:val="22"/>
      <w:lang w:val="nl"/>
    </w:rPr>
  </w:style>
  <w:style w:type="paragraph" w:customStyle="1" w:styleId="Bold13Table">
    <w:name w:val="Bold13Table"/>
    <w:basedOn w:val="StandardText"/>
    <w:next w:val="Standaard"/>
    <w:rPr>
      <w:b/>
      <w:sz w:val="26"/>
    </w:rPr>
  </w:style>
  <w:style w:type="paragraph" w:customStyle="1" w:styleId="Opsomming">
    <w:name w:val="Opsomming"/>
    <w:basedOn w:val="Standaard"/>
    <w:pPr>
      <w:widowControl/>
      <w:numPr>
        <w:numId w:val="10"/>
      </w:numPr>
      <w:overflowPunct w:val="0"/>
      <w:autoSpaceDE w:val="0"/>
      <w:spacing w:line="240" w:lineRule="exact"/>
      <w:jc w:val="both"/>
      <w:textAlignment w:val="baseline"/>
    </w:pPr>
    <w:rPr>
      <w:rFonts w:ascii="V&amp;W Syntax (Adobe)" w:hAnsi="V&amp;W Syntax (Adobe)"/>
      <w:sz w:val="19"/>
    </w:rPr>
  </w:style>
  <w:style w:type="paragraph" w:customStyle="1" w:styleId="RapportBijschrift">
    <w:name w:val="RapportBijschrift"/>
    <w:basedOn w:val="Standaard"/>
    <w:next w:val="Standaard"/>
    <w:pPr>
      <w:widowControl/>
      <w:spacing w:line="260" w:lineRule="atLeast"/>
      <w:jc w:val="both"/>
    </w:pPr>
    <w:rPr>
      <w:rFonts w:ascii="V&amp;W Syntax (Adobe)" w:hAnsi="V&amp;W Syntax (Adobe)"/>
      <w:b/>
      <w:spacing w:val="4"/>
    </w:rPr>
  </w:style>
  <w:style w:type="paragraph" w:customStyle="1" w:styleId="IBS-Heading4">
    <w:name w:val="IBS - Heading 4"/>
    <w:basedOn w:val="IBS-Normal"/>
    <w:next w:val="IBS-Normal"/>
    <w:pPr>
      <w:spacing w:before="240" w:after="60" w:line="240" w:lineRule="auto"/>
    </w:pPr>
    <w:rPr>
      <w:b/>
      <w:i/>
    </w:rPr>
  </w:style>
  <w:style w:type="paragraph" w:customStyle="1" w:styleId="Lijst21">
    <w:name w:val="Lijst 21"/>
    <w:basedOn w:val="Standaard"/>
    <w:pPr>
      <w:spacing w:line="240" w:lineRule="auto"/>
      <w:ind w:left="566" w:hanging="283"/>
      <w:jc w:val="both"/>
    </w:pPr>
    <w:rPr>
      <w:rFonts w:ascii="Arial" w:hAnsi="Arial"/>
      <w:sz w:val="22"/>
    </w:rPr>
  </w:style>
  <w:style w:type="paragraph" w:customStyle="1" w:styleId="Berichtkop1">
    <w:name w:val="Berichtkop1"/>
    <w:basedOn w:val="Standaard"/>
    <w:pPr>
      <w:pBdr>
        <w:top w:val="single" w:sz="4" w:space="1" w:color="000000"/>
        <w:left w:val="single" w:sz="4" w:space="1" w:color="000000"/>
        <w:bottom w:val="single" w:sz="4" w:space="1" w:color="000000"/>
        <w:right w:val="single" w:sz="4" w:space="1" w:color="000000"/>
      </w:pBdr>
      <w:shd w:val="clear" w:color="auto" w:fill="CCCCCC"/>
      <w:spacing w:line="240" w:lineRule="auto"/>
      <w:ind w:left="1134" w:hanging="1134"/>
      <w:jc w:val="both"/>
    </w:pPr>
    <w:rPr>
      <w:rFonts w:ascii="Arial" w:hAnsi="Arial" w:cs="Arial"/>
      <w:sz w:val="24"/>
      <w:szCs w:val="24"/>
    </w:rPr>
  </w:style>
  <w:style w:type="paragraph" w:customStyle="1" w:styleId="Lijstopsomteken21">
    <w:name w:val="Lijst opsom.teken 21"/>
    <w:basedOn w:val="Standaard"/>
    <w:pPr>
      <w:spacing w:line="240" w:lineRule="auto"/>
      <w:jc w:val="both"/>
    </w:pPr>
    <w:rPr>
      <w:rFonts w:ascii="Arial" w:hAnsi="Arial" w:cs="Arial"/>
      <w:bCs/>
      <w:sz w:val="22"/>
      <w:szCs w:val="22"/>
    </w:rPr>
  </w:style>
  <w:style w:type="paragraph" w:customStyle="1" w:styleId="Lijstvoortzetting1">
    <w:name w:val="Lijstvoortzetting1"/>
    <w:basedOn w:val="Standaard"/>
    <w:pPr>
      <w:spacing w:after="120" w:line="240" w:lineRule="auto"/>
      <w:ind w:left="283"/>
      <w:jc w:val="both"/>
    </w:pPr>
    <w:rPr>
      <w:rFonts w:ascii="Arial" w:hAnsi="Arial"/>
      <w:sz w:val="22"/>
    </w:rPr>
  </w:style>
  <w:style w:type="paragraph" w:customStyle="1" w:styleId="Lijstvoortzetting21">
    <w:name w:val="Lijstvoortzetting 21"/>
    <w:basedOn w:val="Standaard"/>
    <w:pPr>
      <w:spacing w:after="120" w:line="240" w:lineRule="auto"/>
      <w:ind w:left="566"/>
      <w:jc w:val="both"/>
    </w:pPr>
    <w:rPr>
      <w:rFonts w:ascii="Arial" w:hAnsi="Arial"/>
      <w:sz w:val="22"/>
    </w:rPr>
  </w:style>
  <w:style w:type="paragraph" w:customStyle="1" w:styleId="Lijstvoortzetting31">
    <w:name w:val="Lijstvoortzetting 31"/>
    <w:basedOn w:val="Standaard"/>
    <w:pPr>
      <w:spacing w:after="120" w:line="240" w:lineRule="auto"/>
      <w:ind w:left="849"/>
      <w:jc w:val="both"/>
    </w:pPr>
    <w:rPr>
      <w:rFonts w:ascii="Arial" w:hAnsi="Arial"/>
      <w:sz w:val="22"/>
    </w:rPr>
  </w:style>
  <w:style w:type="paragraph" w:customStyle="1" w:styleId="Appendix1">
    <w:name w:val="Appendix 1"/>
    <w:basedOn w:val="Kop1"/>
    <w:next w:val="Standaard"/>
    <w:pPr>
      <w:keepLines/>
      <w:widowControl/>
      <w:numPr>
        <w:numId w:val="0"/>
      </w:numPr>
      <w:tabs>
        <w:tab w:val="left" w:pos="720"/>
      </w:tabs>
      <w:spacing w:before="360" w:after="120" w:line="360" w:lineRule="auto"/>
      <w:ind w:left="360" w:hanging="360"/>
    </w:pPr>
    <w:rPr>
      <w:kern w:val="1"/>
      <w:sz w:val="28"/>
      <w:lang w:val="nl-NL"/>
    </w:rPr>
  </w:style>
  <w:style w:type="paragraph" w:customStyle="1" w:styleId="Lijstnummering41">
    <w:name w:val="Lijstnummering 41"/>
    <w:basedOn w:val="Standaard"/>
    <w:pPr>
      <w:widowControl/>
      <w:tabs>
        <w:tab w:val="left" w:pos="714"/>
      </w:tabs>
      <w:spacing w:line="240" w:lineRule="auto"/>
      <w:ind w:left="357" w:hanging="357"/>
    </w:pPr>
    <w:rPr>
      <w:rFonts w:ascii="Arial" w:hAnsi="Arial"/>
    </w:rPr>
  </w:style>
  <w:style w:type="paragraph" w:customStyle="1" w:styleId="Lijstnummering31">
    <w:name w:val="Lijstnummering 31"/>
    <w:basedOn w:val="Standaard"/>
    <w:pPr>
      <w:widowControl/>
      <w:tabs>
        <w:tab w:val="left" w:pos="714"/>
      </w:tabs>
      <w:spacing w:line="240" w:lineRule="auto"/>
      <w:ind w:left="357" w:hanging="357"/>
    </w:pPr>
    <w:rPr>
      <w:rFonts w:ascii="Arial" w:hAnsi="Arial"/>
    </w:rPr>
  </w:style>
  <w:style w:type="paragraph" w:customStyle="1" w:styleId="Lijstnummering21">
    <w:name w:val="Lijstnummering 21"/>
    <w:basedOn w:val="Standaard"/>
    <w:pPr>
      <w:widowControl/>
      <w:tabs>
        <w:tab w:val="left" w:pos="714"/>
      </w:tabs>
      <w:spacing w:line="240" w:lineRule="auto"/>
      <w:ind w:left="357" w:hanging="357"/>
    </w:pPr>
    <w:rPr>
      <w:rFonts w:ascii="Arial" w:hAnsi="Arial"/>
    </w:rPr>
  </w:style>
  <w:style w:type="paragraph" w:customStyle="1" w:styleId="Address">
    <w:name w:val="Address"/>
    <w:basedOn w:val="Standaard"/>
    <w:next w:val="Standaard"/>
    <w:pPr>
      <w:widowControl/>
      <w:autoSpaceDE w:val="0"/>
      <w:spacing w:line="240" w:lineRule="auto"/>
    </w:pPr>
    <w:rPr>
      <w:i/>
      <w:iCs/>
      <w:szCs w:val="24"/>
    </w:rPr>
  </w:style>
  <w:style w:type="paragraph" w:customStyle="1" w:styleId="Lijstmetafbeeldingen1">
    <w:name w:val="Lijst met afbeeldingen1"/>
    <w:basedOn w:val="Standaard"/>
    <w:next w:val="Standaard"/>
    <w:pPr>
      <w:spacing w:line="240" w:lineRule="auto"/>
      <w:jc w:val="both"/>
    </w:pPr>
    <w:rPr>
      <w:sz w:val="16"/>
    </w:rPr>
  </w:style>
  <w:style w:type="paragraph" w:customStyle="1" w:styleId="StyleSRSFirstline1cm">
    <w:name w:val="Style SRS + First line:  1 cm"/>
    <w:basedOn w:val="SRS"/>
    <w:pPr>
      <w:ind w:firstLine="567"/>
    </w:pPr>
  </w:style>
  <w:style w:type="paragraph" w:customStyle="1" w:styleId="PlattetekstArial">
    <w:name w:val="Platte tekst Arial"/>
    <w:basedOn w:val="Plattetekst"/>
    <w:pPr>
      <w:keepLines w:val="0"/>
      <w:widowControl/>
      <w:spacing w:after="0" w:line="240" w:lineRule="auto"/>
      <w:ind w:left="0"/>
      <w:jc w:val="both"/>
    </w:pPr>
    <w:rPr>
      <w:rFonts w:ascii="Arial" w:hAnsi="Arial"/>
    </w:rPr>
  </w:style>
  <w:style w:type="paragraph" w:styleId="Onderwerpvanopmerking">
    <w:name w:val="annotation subject"/>
    <w:basedOn w:val="Tekstopmerking1"/>
    <w:next w:val="Tekstopmerking1"/>
    <w:pPr>
      <w:widowControl w:val="0"/>
      <w:spacing w:line="240" w:lineRule="atLeast"/>
      <w:jc w:val="left"/>
    </w:pPr>
    <w:rPr>
      <w:b/>
      <w:bCs/>
      <w:sz w:val="20"/>
    </w:rPr>
  </w:style>
  <w:style w:type="paragraph" w:customStyle="1" w:styleId="Inhoudsopgave10">
    <w:name w:val="Inhoudsopgave 10"/>
    <w:basedOn w:val="Index"/>
    <w:autoRedefine/>
    <w:rsid w:val="00856E2F"/>
    <w:pPr>
      <w:tabs>
        <w:tab w:val="right" w:leader="dot" w:pos="9637"/>
      </w:tabs>
      <w:jc w:val="both"/>
    </w:pPr>
    <w:rPr>
      <w:sz w:val="24"/>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styleId="Documentstructuur">
    <w:name w:val="Document Map"/>
    <w:basedOn w:val="Standaard"/>
    <w:semiHidden/>
    <w:rsid w:val="009958DD"/>
    <w:pPr>
      <w:shd w:val="clear" w:color="auto" w:fill="000080"/>
    </w:pPr>
    <w:rPr>
      <w:rFonts w:ascii="Tahoma" w:hAnsi="Tahoma" w:cs="Tahoma"/>
    </w:rPr>
  </w:style>
  <w:style w:type="character" w:styleId="Verwijzingopmerking">
    <w:name w:val="annotation reference"/>
    <w:semiHidden/>
    <w:rsid w:val="0065280A"/>
    <w:rPr>
      <w:sz w:val="16"/>
      <w:szCs w:val="16"/>
    </w:rPr>
  </w:style>
  <w:style w:type="paragraph" w:styleId="Tekstopmerking">
    <w:name w:val="annotation text"/>
    <w:basedOn w:val="Standaard"/>
    <w:semiHidden/>
    <w:rsid w:val="0065280A"/>
  </w:style>
  <w:style w:type="paragraph" w:customStyle="1" w:styleId="Afspraak">
    <w:name w:val="Afspraak"/>
    <w:basedOn w:val="Standaard"/>
    <w:link w:val="AfspraakChar"/>
    <w:rsid w:val="00192371"/>
    <w:pPr>
      <w:widowControl/>
      <w:spacing w:after="283"/>
    </w:pPr>
    <w:rPr>
      <w:i/>
      <w:szCs w:val="24"/>
    </w:rPr>
  </w:style>
  <w:style w:type="character" w:customStyle="1" w:styleId="AfspraakChar">
    <w:name w:val="Afspraak Char"/>
    <w:link w:val="Afspraak"/>
    <w:rsid w:val="00192371"/>
    <w:rPr>
      <w:rFonts w:ascii="Verdana" w:hAnsi="Verdana"/>
      <w:i/>
      <w:sz w:val="18"/>
      <w:szCs w:val="24"/>
      <w:lang w:val="nl-NL" w:eastAsia="ar-SA" w:bidi="ar-SA"/>
    </w:rPr>
  </w:style>
  <w:style w:type="paragraph" w:customStyle="1" w:styleId="Tabel">
    <w:name w:val="Tabel"/>
    <w:basedOn w:val="Standaard"/>
    <w:rsid w:val="00CC69DD"/>
    <w:pPr>
      <w:widowControl/>
      <w:spacing w:line="100" w:lineRule="atLeast"/>
    </w:pPr>
    <w:rPr>
      <w:sz w:val="16"/>
    </w:rPr>
  </w:style>
  <w:style w:type="character" w:customStyle="1" w:styleId="Kop1Char">
    <w:name w:val="Kop 1 Char"/>
    <w:aliases w:val="Hoofdstuk Char"/>
    <w:link w:val="Kop1"/>
    <w:rsid w:val="00856E2F"/>
    <w:rPr>
      <w:rFonts w:ascii="Verdana" w:hAnsi="Verdana"/>
      <w:sz w:val="24"/>
      <w:lang w:eastAsia="ar-SA"/>
    </w:rPr>
  </w:style>
  <w:style w:type="character" w:customStyle="1" w:styleId="Kop3Char">
    <w:name w:val="Kop 3 Char"/>
    <w:aliases w:val="Subparagraaf Char"/>
    <w:link w:val="Kop3"/>
    <w:rsid w:val="00856E2F"/>
    <w:rPr>
      <w:rFonts w:ascii="Verdana" w:hAnsi="Verdana"/>
      <w:i/>
      <w:sz w:val="18"/>
      <w:lang w:eastAsia="ar-SA"/>
    </w:rPr>
  </w:style>
  <w:style w:type="character" w:customStyle="1" w:styleId="PlattetekstChar1">
    <w:name w:val="Platte tekst Char1"/>
    <w:aliases w:val="Platte tekst Char Char"/>
    <w:link w:val="Plattetekst"/>
    <w:rsid w:val="000A6596"/>
    <w:rPr>
      <w:lang w:val="nl-NL" w:eastAsia="ar-SA" w:bidi="ar-SA"/>
    </w:rPr>
  </w:style>
  <w:style w:type="paragraph" w:styleId="Standaardinspringing">
    <w:name w:val="Normal Indent"/>
    <w:aliases w:val="Normal Indent Char2,Normal Indent Char Char,Normal Indent Char1 Char Char2,Normal Indent Char4 Char Char Char,Normal Indent Char Char Char2 Char1 Char,Normal Indent Char2 Char Char Char2 Char Char,Standaardinspringing Char1"/>
    <w:basedOn w:val="Standaard"/>
    <w:rsid w:val="00DC2A96"/>
    <w:pPr>
      <w:suppressAutoHyphens w:val="0"/>
      <w:ind w:left="900" w:hanging="900"/>
    </w:pPr>
    <w:rPr>
      <w:lang w:eastAsia="en-US"/>
    </w:rPr>
  </w:style>
  <w:style w:type="paragraph" w:styleId="Plattetekst2">
    <w:name w:val="Body Text 2"/>
    <w:basedOn w:val="Standaard"/>
    <w:rsid w:val="00DC2A96"/>
    <w:pPr>
      <w:suppressAutoHyphens w:val="0"/>
    </w:pPr>
    <w:rPr>
      <w:i/>
      <w:color w:val="0000FF"/>
      <w:lang w:eastAsia="en-US"/>
    </w:rPr>
  </w:style>
  <w:style w:type="paragraph" w:styleId="Plattetekst3">
    <w:name w:val="Body Text 3"/>
    <w:basedOn w:val="Standaard"/>
    <w:rsid w:val="00DC2A96"/>
    <w:pPr>
      <w:suppressAutoHyphens w:val="0"/>
    </w:pPr>
    <w:rPr>
      <w:lang w:eastAsia="en-US"/>
    </w:rPr>
  </w:style>
  <w:style w:type="paragraph" w:styleId="Tekstzonderopmaak">
    <w:name w:val="Plain Text"/>
    <w:basedOn w:val="Standaard"/>
    <w:rsid w:val="00DC2A96"/>
    <w:pPr>
      <w:widowControl/>
      <w:suppressAutoHyphens w:val="0"/>
      <w:spacing w:line="240" w:lineRule="auto"/>
    </w:pPr>
    <w:rPr>
      <w:rFonts w:ascii="Courier New" w:hAnsi="Courier New"/>
      <w:lang w:eastAsia="en-US"/>
    </w:rPr>
  </w:style>
  <w:style w:type="paragraph" w:styleId="Lijstopsomteken3">
    <w:name w:val="List Bullet 3"/>
    <w:basedOn w:val="Standaard"/>
    <w:autoRedefine/>
    <w:rsid w:val="00DC2A96"/>
    <w:pPr>
      <w:tabs>
        <w:tab w:val="num" w:pos="0"/>
      </w:tabs>
      <w:suppressAutoHyphens w:val="0"/>
      <w:spacing w:line="240" w:lineRule="auto"/>
      <w:jc w:val="both"/>
    </w:pPr>
    <w:rPr>
      <w:rFonts w:ascii="Arial" w:hAnsi="Arial"/>
      <w:sz w:val="22"/>
      <w:lang w:eastAsia="nl-NL"/>
    </w:rPr>
  </w:style>
  <w:style w:type="paragraph" w:styleId="Plattetekstinspringen2">
    <w:name w:val="Body Text Indent 2"/>
    <w:basedOn w:val="Standaard"/>
    <w:rsid w:val="00DC2A96"/>
    <w:pPr>
      <w:suppressAutoHyphens w:val="0"/>
      <w:ind w:left="567"/>
      <w:jc w:val="both"/>
    </w:pPr>
    <w:rPr>
      <w:lang w:eastAsia="en-US"/>
    </w:rPr>
  </w:style>
  <w:style w:type="table" w:styleId="Tabelraster">
    <w:name w:val="Table Grid"/>
    <w:basedOn w:val="Standaardtabel"/>
    <w:rsid w:val="00DC2A96"/>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0">
    <w:name w:val="caption"/>
    <w:basedOn w:val="Standaard"/>
    <w:next w:val="Standaard"/>
    <w:qFormat/>
    <w:rsid w:val="00DC2A96"/>
    <w:pPr>
      <w:widowControl/>
      <w:suppressAutoHyphens w:val="0"/>
      <w:spacing w:before="120" w:after="120" w:line="240" w:lineRule="auto"/>
      <w:jc w:val="both"/>
    </w:pPr>
    <w:rPr>
      <w:b/>
      <w:sz w:val="22"/>
      <w:lang w:eastAsia="nl-NL"/>
    </w:rPr>
  </w:style>
  <w:style w:type="paragraph" w:styleId="Lijstnummering">
    <w:name w:val="List Number"/>
    <w:basedOn w:val="Standaard"/>
    <w:rsid w:val="00DC2A96"/>
    <w:pPr>
      <w:widowControl/>
      <w:tabs>
        <w:tab w:val="left" w:pos="567"/>
      </w:tabs>
      <w:suppressAutoHyphens w:val="0"/>
      <w:spacing w:line="240" w:lineRule="auto"/>
      <w:jc w:val="both"/>
    </w:pPr>
    <w:rPr>
      <w:rFonts w:ascii="Arial" w:hAnsi="Arial"/>
      <w:sz w:val="22"/>
      <w:lang w:eastAsia="nl-NL"/>
    </w:rPr>
  </w:style>
  <w:style w:type="paragraph" w:styleId="Lijstopsomteken">
    <w:name w:val="List Bullet"/>
    <w:basedOn w:val="Standaard"/>
    <w:autoRedefine/>
    <w:rsid w:val="00DC2A96"/>
    <w:pPr>
      <w:widowControl/>
      <w:tabs>
        <w:tab w:val="left" w:pos="567"/>
      </w:tabs>
      <w:suppressAutoHyphens w:val="0"/>
      <w:spacing w:line="240" w:lineRule="auto"/>
      <w:ind w:left="567" w:hanging="567"/>
      <w:jc w:val="both"/>
    </w:pPr>
    <w:rPr>
      <w:rFonts w:ascii="Arial" w:hAnsi="Arial"/>
      <w:sz w:val="22"/>
      <w:lang w:eastAsia="nl-NL"/>
    </w:rPr>
  </w:style>
  <w:style w:type="paragraph" w:styleId="Plattetekstinspringen3">
    <w:name w:val="Body Text Indent 3"/>
    <w:basedOn w:val="Standaard"/>
    <w:rsid w:val="00DC2A96"/>
    <w:pPr>
      <w:widowControl/>
      <w:suppressAutoHyphens w:val="0"/>
      <w:spacing w:line="240" w:lineRule="auto"/>
      <w:ind w:left="1418"/>
      <w:jc w:val="both"/>
    </w:pPr>
    <w:rPr>
      <w:sz w:val="22"/>
      <w:lang w:eastAsia="nl-NL"/>
    </w:rPr>
  </w:style>
  <w:style w:type="paragraph" w:styleId="Lijst2">
    <w:name w:val="List 2"/>
    <w:basedOn w:val="Standaard"/>
    <w:rsid w:val="00DC2A96"/>
    <w:pPr>
      <w:suppressAutoHyphens w:val="0"/>
      <w:spacing w:line="240" w:lineRule="auto"/>
      <w:ind w:left="566" w:hanging="283"/>
      <w:jc w:val="both"/>
    </w:pPr>
    <w:rPr>
      <w:rFonts w:ascii="Arial" w:hAnsi="Arial"/>
      <w:sz w:val="22"/>
      <w:lang w:eastAsia="nl-NL"/>
    </w:rPr>
  </w:style>
  <w:style w:type="paragraph" w:styleId="Berichtkop">
    <w:name w:val="Message Header"/>
    <w:basedOn w:val="Standaard"/>
    <w:rsid w:val="00DC2A96"/>
    <w:pPr>
      <w:pBdr>
        <w:top w:val="single" w:sz="6" w:space="1" w:color="auto"/>
        <w:left w:val="single" w:sz="6" w:space="1" w:color="auto"/>
        <w:bottom w:val="single" w:sz="6" w:space="1" w:color="auto"/>
        <w:right w:val="single" w:sz="6" w:space="1" w:color="auto"/>
      </w:pBdr>
      <w:shd w:val="pct20" w:color="auto" w:fill="auto"/>
      <w:suppressAutoHyphens w:val="0"/>
      <w:spacing w:line="240" w:lineRule="auto"/>
      <w:ind w:left="1134" w:hanging="1134"/>
      <w:jc w:val="both"/>
    </w:pPr>
    <w:rPr>
      <w:rFonts w:ascii="Arial" w:hAnsi="Arial" w:cs="Arial"/>
      <w:sz w:val="24"/>
      <w:szCs w:val="24"/>
      <w:lang w:eastAsia="nl-NL"/>
    </w:rPr>
  </w:style>
  <w:style w:type="paragraph" w:styleId="Lijstopsomteken2">
    <w:name w:val="List Bullet 2"/>
    <w:basedOn w:val="Standaard"/>
    <w:autoRedefine/>
    <w:rsid w:val="00DC2A96"/>
    <w:pPr>
      <w:suppressAutoHyphens w:val="0"/>
      <w:spacing w:line="240" w:lineRule="auto"/>
      <w:jc w:val="both"/>
    </w:pPr>
    <w:rPr>
      <w:rFonts w:ascii="Arial" w:hAnsi="Arial" w:cs="Arial"/>
      <w:bCs/>
      <w:sz w:val="22"/>
      <w:szCs w:val="22"/>
      <w:lang w:eastAsia="nl-NL"/>
    </w:rPr>
  </w:style>
  <w:style w:type="paragraph" w:styleId="Lijstvoortzetting">
    <w:name w:val="List Continue"/>
    <w:basedOn w:val="Standaard"/>
    <w:rsid w:val="00DC2A96"/>
    <w:pPr>
      <w:suppressAutoHyphens w:val="0"/>
      <w:spacing w:after="120" w:line="240" w:lineRule="auto"/>
      <w:ind w:left="283"/>
      <w:jc w:val="both"/>
    </w:pPr>
    <w:rPr>
      <w:rFonts w:ascii="Arial" w:hAnsi="Arial"/>
      <w:sz w:val="22"/>
      <w:lang w:eastAsia="nl-NL"/>
    </w:rPr>
  </w:style>
  <w:style w:type="paragraph" w:styleId="Lijstvoortzetting2">
    <w:name w:val="List Continue 2"/>
    <w:basedOn w:val="Standaard"/>
    <w:rsid w:val="00DC2A96"/>
    <w:pPr>
      <w:suppressAutoHyphens w:val="0"/>
      <w:spacing w:after="120" w:line="240" w:lineRule="auto"/>
      <w:ind w:left="566"/>
      <w:jc w:val="both"/>
    </w:pPr>
    <w:rPr>
      <w:rFonts w:ascii="Arial" w:hAnsi="Arial"/>
      <w:sz w:val="22"/>
      <w:lang w:eastAsia="nl-NL"/>
    </w:rPr>
  </w:style>
  <w:style w:type="paragraph" w:styleId="Lijstvoortzetting3">
    <w:name w:val="List Continue 3"/>
    <w:basedOn w:val="Standaard"/>
    <w:rsid w:val="00DC2A96"/>
    <w:pPr>
      <w:suppressAutoHyphens w:val="0"/>
      <w:spacing w:after="120" w:line="240" w:lineRule="auto"/>
      <w:ind w:left="849"/>
      <w:jc w:val="both"/>
    </w:pPr>
    <w:rPr>
      <w:rFonts w:ascii="Arial" w:hAnsi="Arial"/>
      <w:sz w:val="22"/>
      <w:lang w:eastAsia="nl-NL"/>
    </w:rPr>
  </w:style>
  <w:style w:type="paragraph" w:styleId="Lijstnummering4">
    <w:name w:val="List Number 4"/>
    <w:basedOn w:val="Standaard"/>
    <w:rsid w:val="00DC2A96"/>
    <w:pPr>
      <w:widowControl/>
      <w:tabs>
        <w:tab w:val="left" w:pos="357"/>
      </w:tabs>
      <w:spacing w:line="240" w:lineRule="auto"/>
      <w:ind w:left="357" w:hanging="357"/>
    </w:pPr>
    <w:rPr>
      <w:rFonts w:ascii="Arial" w:hAnsi="Arial"/>
      <w:lang w:eastAsia="en-US"/>
    </w:rPr>
  </w:style>
  <w:style w:type="paragraph" w:styleId="Lijstnummering3">
    <w:name w:val="List Number 3"/>
    <w:basedOn w:val="Standaard"/>
    <w:rsid w:val="00DC2A96"/>
    <w:pPr>
      <w:widowControl/>
      <w:tabs>
        <w:tab w:val="left" w:pos="357"/>
      </w:tabs>
      <w:spacing w:line="240" w:lineRule="auto"/>
      <w:ind w:left="357" w:hanging="357"/>
    </w:pPr>
    <w:rPr>
      <w:rFonts w:ascii="Arial" w:hAnsi="Arial"/>
      <w:lang w:eastAsia="en-US"/>
    </w:rPr>
  </w:style>
  <w:style w:type="paragraph" w:styleId="Lijstnummering2">
    <w:name w:val="List Number 2"/>
    <w:basedOn w:val="Standaard"/>
    <w:rsid w:val="00DC2A96"/>
    <w:pPr>
      <w:widowControl/>
      <w:tabs>
        <w:tab w:val="left" w:pos="357"/>
      </w:tabs>
      <w:spacing w:line="240" w:lineRule="auto"/>
      <w:ind w:left="357" w:hanging="357"/>
    </w:pPr>
    <w:rPr>
      <w:rFonts w:ascii="Arial" w:hAnsi="Arial"/>
      <w:lang w:eastAsia="en-US"/>
    </w:rPr>
  </w:style>
  <w:style w:type="paragraph" w:styleId="Lijstmetafbeeldingen">
    <w:name w:val="table of figures"/>
    <w:basedOn w:val="Standaard"/>
    <w:next w:val="Standaard"/>
    <w:semiHidden/>
    <w:rsid w:val="00DC2A96"/>
    <w:pPr>
      <w:suppressAutoHyphens w:val="0"/>
      <w:spacing w:line="240" w:lineRule="auto"/>
      <w:jc w:val="both"/>
    </w:pPr>
    <w:rPr>
      <w:sz w:val="16"/>
      <w:lang w:eastAsia="nl-NL"/>
    </w:rPr>
  </w:style>
  <w:style w:type="character" w:customStyle="1" w:styleId="KopChar">
    <w:name w:val="Kop Char"/>
    <w:link w:val="Kop"/>
    <w:rsid w:val="00FA1D2A"/>
    <w:rPr>
      <w:rFonts w:ascii="Arial" w:eastAsia="Lucida Sans Unicode" w:hAnsi="Arial" w:cs="Tahoma"/>
      <w:sz w:val="28"/>
      <w:szCs w:val="28"/>
      <w:lang w:val="nl-NL" w:eastAsia="ar-SA" w:bidi="ar-SA"/>
    </w:rPr>
  </w:style>
  <w:style w:type="character" w:styleId="Regelnummer">
    <w:name w:val="line number"/>
    <w:basedOn w:val="Standaardalinea-lettertype"/>
    <w:rsid w:val="004F1373"/>
  </w:style>
  <w:style w:type="paragraph" w:customStyle="1" w:styleId="Lijstalinea1">
    <w:name w:val="Lijstalinea1"/>
    <w:basedOn w:val="Standaard"/>
    <w:qFormat/>
    <w:rsid w:val="007E0AF3"/>
    <w:pPr>
      <w:widowControl/>
      <w:suppressAutoHyphens w:val="0"/>
      <w:spacing w:line="276" w:lineRule="auto"/>
      <w:ind w:left="720"/>
      <w:contextualSpacing/>
    </w:pPr>
    <w:rPr>
      <w:rFonts w:ascii="Calibri" w:eastAsia="Calibri" w:hAnsi="Calibri"/>
      <w:sz w:val="22"/>
      <w:szCs w:val="22"/>
      <w:lang w:eastAsia="en-US"/>
    </w:rPr>
  </w:style>
  <w:style w:type="paragraph" w:customStyle="1" w:styleId="infoblue0">
    <w:name w:val="infoblue"/>
    <w:basedOn w:val="Standaard"/>
    <w:rsid w:val="00586B4F"/>
    <w:pPr>
      <w:widowControl/>
      <w:suppressAutoHyphens w:val="0"/>
      <w:spacing w:after="120"/>
      <w:ind w:left="720"/>
    </w:pPr>
    <w:rPr>
      <w:i/>
      <w:iCs/>
      <w:color w:val="0000FF"/>
      <w:lang w:eastAsia="nl-NL"/>
    </w:rPr>
  </w:style>
  <w:style w:type="paragraph" w:customStyle="1" w:styleId="infoblue00">
    <w:name w:val="infoblue0"/>
    <w:basedOn w:val="Standaard"/>
    <w:rsid w:val="00586B4F"/>
    <w:pPr>
      <w:widowControl/>
      <w:suppressAutoHyphens w:val="0"/>
      <w:spacing w:after="120"/>
      <w:ind w:left="720"/>
    </w:pPr>
    <w:rPr>
      <w:i/>
      <w:iCs/>
      <w:color w:val="0000FF"/>
      <w:lang w:eastAsia="nl-NL"/>
    </w:rPr>
  </w:style>
  <w:style w:type="paragraph" w:customStyle="1" w:styleId="VerborgenTekst">
    <w:name w:val="Verborgen Tekst"/>
    <w:basedOn w:val="Plattetekst"/>
    <w:link w:val="VerborgenTekstChar"/>
    <w:qFormat/>
    <w:rsid w:val="00AC130C"/>
    <w:rPr>
      <w:vanish/>
      <w:color w:val="548DD4"/>
    </w:rPr>
  </w:style>
  <w:style w:type="character" w:customStyle="1" w:styleId="Huisstijl-Rubricering">
    <w:name w:val="Huisstijl-Rubricering"/>
    <w:rsid w:val="00FE3076"/>
    <w:rPr>
      <w:rFonts w:ascii="Verdana" w:hAnsi="Verdana"/>
      <w:b/>
      <w:smallCaps/>
      <w:dstrike w:val="0"/>
      <w:sz w:val="13"/>
      <w:vertAlign w:val="baseline"/>
    </w:rPr>
  </w:style>
  <w:style w:type="character" w:customStyle="1" w:styleId="VerborgenTekstChar">
    <w:name w:val="Verborgen Tekst Char"/>
    <w:link w:val="VerborgenTekst"/>
    <w:rsid w:val="00AC130C"/>
    <w:rPr>
      <w:vanish/>
      <w:color w:val="548DD4"/>
      <w:lang w:val="nl-NL" w:eastAsia="ar-SA" w:bidi="ar-SA"/>
    </w:rPr>
  </w:style>
  <w:style w:type="character" w:customStyle="1" w:styleId="Huisstijl-Koptekst">
    <w:name w:val="Huisstijl-Koptekst"/>
    <w:rsid w:val="00E45551"/>
    <w:rPr>
      <w:rFonts w:ascii="Verdana" w:hAnsi="Verdana"/>
      <w:dstrike w:val="0"/>
      <w:sz w:val="13"/>
      <w:vertAlign w:val="baseline"/>
    </w:rPr>
  </w:style>
  <w:style w:type="paragraph" w:customStyle="1" w:styleId="Kopzondernummering">
    <w:name w:val="Kop zonder nummering"/>
    <w:basedOn w:val="Kop1"/>
    <w:rsid w:val="00856E2F"/>
    <w:pPr>
      <w:numPr>
        <w:numId w:val="0"/>
      </w:numPr>
    </w:pPr>
  </w:style>
  <w:style w:type="paragraph" w:styleId="Lijstalinea">
    <w:name w:val="List Paragraph"/>
    <w:basedOn w:val="Standaard"/>
    <w:uiPriority w:val="34"/>
    <w:qFormat/>
    <w:rsid w:val="003454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606">
      <w:bodyDiv w:val="1"/>
      <w:marLeft w:val="0"/>
      <w:marRight w:val="0"/>
      <w:marTop w:val="0"/>
      <w:marBottom w:val="0"/>
      <w:divBdr>
        <w:top w:val="none" w:sz="0" w:space="0" w:color="auto"/>
        <w:left w:val="none" w:sz="0" w:space="0" w:color="auto"/>
        <w:bottom w:val="none" w:sz="0" w:space="0" w:color="auto"/>
        <w:right w:val="none" w:sz="0" w:space="0" w:color="auto"/>
      </w:divBdr>
      <w:divsChild>
        <w:div w:id="1333339106">
          <w:marLeft w:val="274"/>
          <w:marRight w:val="0"/>
          <w:marTop w:val="150"/>
          <w:marBottom w:val="0"/>
          <w:divBdr>
            <w:top w:val="none" w:sz="0" w:space="0" w:color="auto"/>
            <w:left w:val="none" w:sz="0" w:space="0" w:color="auto"/>
            <w:bottom w:val="none" w:sz="0" w:space="0" w:color="auto"/>
            <w:right w:val="none" w:sz="0" w:space="0" w:color="auto"/>
          </w:divBdr>
        </w:div>
        <w:div w:id="1115565005">
          <w:marLeft w:val="274"/>
          <w:marRight w:val="0"/>
          <w:marTop w:val="150"/>
          <w:marBottom w:val="0"/>
          <w:divBdr>
            <w:top w:val="none" w:sz="0" w:space="0" w:color="auto"/>
            <w:left w:val="none" w:sz="0" w:space="0" w:color="auto"/>
            <w:bottom w:val="none" w:sz="0" w:space="0" w:color="auto"/>
            <w:right w:val="none" w:sz="0" w:space="0" w:color="auto"/>
          </w:divBdr>
        </w:div>
        <w:div w:id="249197735">
          <w:marLeft w:val="274"/>
          <w:marRight w:val="0"/>
          <w:marTop w:val="150"/>
          <w:marBottom w:val="0"/>
          <w:divBdr>
            <w:top w:val="none" w:sz="0" w:space="0" w:color="auto"/>
            <w:left w:val="none" w:sz="0" w:space="0" w:color="auto"/>
            <w:bottom w:val="none" w:sz="0" w:space="0" w:color="auto"/>
            <w:right w:val="none" w:sz="0" w:space="0" w:color="auto"/>
          </w:divBdr>
        </w:div>
        <w:div w:id="1743747928">
          <w:marLeft w:val="274"/>
          <w:marRight w:val="0"/>
          <w:marTop w:val="150"/>
          <w:marBottom w:val="0"/>
          <w:divBdr>
            <w:top w:val="none" w:sz="0" w:space="0" w:color="auto"/>
            <w:left w:val="none" w:sz="0" w:space="0" w:color="auto"/>
            <w:bottom w:val="none" w:sz="0" w:space="0" w:color="auto"/>
            <w:right w:val="none" w:sz="0" w:space="0" w:color="auto"/>
          </w:divBdr>
        </w:div>
        <w:div w:id="1873030493">
          <w:marLeft w:val="274"/>
          <w:marRight w:val="0"/>
          <w:marTop w:val="150"/>
          <w:marBottom w:val="0"/>
          <w:divBdr>
            <w:top w:val="none" w:sz="0" w:space="0" w:color="auto"/>
            <w:left w:val="none" w:sz="0" w:space="0" w:color="auto"/>
            <w:bottom w:val="none" w:sz="0" w:space="0" w:color="auto"/>
            <w:right w:val="none" w:sz="0" w:space="0" w:color="auto"/>
          </w:divBdr>
        </w:div>
        <w:div w:id="464155676">
          <w:marLeft w:val="274"/>
          <w:marRight w:val="0"/>
          <w:marTop w:val="150"/>
          <w:marBottom w:val="0"/>
          <w:divBdr>
            <w:top w:val="none" w:sz="0" w:space="0" w:color="auto"/>
            <w:left w:val="none" w:sz="0" w:space="0" w:color="auto"/>
            <w:bottom w:val="none" w:sz="0" w:space="0" w:color="auto"/>
            <w:right w:val="none" w:sz="0" w:space="0" w:color="auto"/>
          </w:divBdr>
        </w:div>
      </w:divsChild>
    </w:div>
    <w:div w:id="35083497">
      <w:bodyDiv w:val="1"/>
      <w:marLeft w:val="0"/>
      <w:marRight w:val="0"/>
      <w:marTop w:val="0"/>
      <w:marBottom w:val="0"/>
      <w:divBdr>
        <w:top w:val="none" w:sz="0" w:space="0" w:color="auto"/>
        <w:left w:val="none" w:sz="0" w:space="0" w:color="auto"/>
        <w:bottom w:val="none" w:sz="0" w:space="0" w:color="auto"/>
        <w:right w:val="none" w:sz="0" w:space="0" w:color="auto"/>
      </w:divBdr>
    </w:div>
    <w:div w:id="98305573">
      <w:bodyDiv w:val="1"/>
      <w:marLeft w:val="0"/>
      <w:marRight w:val="0"/>
      <w:marTop w:val="0"/>
      <w:marBottom w:val="0"/>
      <w:divBdr>
        <w:top w:val="none" w:sz="0" w:space="0" w:color="auto"/>
        <w:left w:val="none" w:sz="0" w:space="0" w:color="auto"/>
        <w:bottom w:val="none" w:sz="0" w:space="0" w:color="auto"/>
        <w:right w:val="none" w:sz="0" w:space="0" w:color="auto"/>
      </w:divBdr>
    </w:div>
    <w:div w:id="174078469">
      <w:bodyDiv w:val="1"/>
      <w:marLeft w:val="0"/>
      <w:marRight w:val="0"/>
      <w:marTop w:val="0"/>
      <w:marBottom w:val="0"/>
      <w:divBdr>
        <w:top w:val="none" w:sz="0" w:space="0" w:color="auto"/>
        <w:left w:val="none" w:sz="0" w:space="0" w:color="auto"/>
        <w:bottom w:val="none" w:sz="0" w:space="0" w:color="auto"/>
        <w:right w:val="none" w:sz="0" w:space="0" w:color="auto"/>
      </w:divBdr>
    </w:div>
    <w:div w:id="222180848">
      <w:bodyDiv w:val="1"/>
      <w:marLeft w:val="0"/>
      <w:marRight w:val="0"/>
      <w:marTop w:val="0"/>
      <w:marBottom w:val="0"/>
      <w:divBdr>
        <w:top w:val="none" w:sz="0" w:space="0" w:color="auto"/>
        <w:left w:val="none" w:sz="0" w:space="0" w:color="auto"/>
        <w:bottom w:val="none" w:sz="0" w:space="0" w:color="auto"/>
        <w:right w:val="none" w:sz="0" w:space="0" w:color="auto"/>
      </w:divBdr>
    </w:div>
    <w:div w:id="280691811">
      <w:bodyDiv w:val="1"/>
      <w:marLeft w:val="0"/>
      <w:marRight w:val="0"/>
      <w:marTop w:val="0"/>
      <w:marBottom w:val="0"/>
      <w:divBdr>
        <w:top w:val="none" w:sz="0" w:space="0" w:color="auto"/>
        <w:left w:val="none" w:sz="0" w:space="0" w:color="auto"/>
        <w:bottom w:val="none" w:sz="0" w:space="0" w:color="auto"/>
        <w:right w:val="none" w:sz="0" w:space="0" w:color="auto"/>
      </w:divBdr>
      <w:divsChild>
        <w:div w:id="380831838">
          <w:marLeft w:val="0"/>
          <w:marRight w:val="0"/>
          <w:marTop w:val="0"/>
          <w:marBottom w:val="0"/>
          <w:divBdr>
            <w:top w:val="none" w:sz="0" w:space="0" w:color="auto"/>
            <w:left w:val="none" w:sz="0" w:space="0" w:color="auto"/>
            <w:bottom w:val="none" w:sz="0" w:space="0" w:color="auto"/>
            <w:right w:val="none" w:sz="0" w:space="0" w:color="auto"/>
          </w:divBdr>
          <w:divsChild>
            <w:div w:id="12080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0286">
      <w:bodyDiv w:val="1"/>
      <w:marLeft w:val="0"/>
      <w:marRight w:val="0"/>
      <w:marTop w:val="0"/>
      <w:marBottom w:val="0"/>
      <w:divBdr>
        <w:top w:val="none" w:sz="0" w:space="0" w:color="auto"/>
        <w:left w:val="none" w:sz="0" w:space="0" w:color="auto"/>
        <w:bottom w:val="none" w:sz="0" w:space="0" w:color="auto"/>
        <w:right w:val="none" w:sz="0" w:space="0" w:color="auto"/>
      </w:divBdr>
    </w:div>
    <w:div w:id="332149598">
      <w:bodyDiv w:val="1"/>
      <w:marLeft w:val="0"/>
      <w:marRight w:val="0"/>
      <w:marTop w:val="0"/>
      <w:marBottom w:val="0"/>
      <w:divBdr>
        <w:top w:val="none" w:sz="0" w:space="0" w:color="auto"/>
        <w:left w:val="none" w:sz="0" w:space="0" w:color="auto"/>
        <w:bottom w:val="none" w:sz="0" w:space="0" w:color="auto"/>
        <w:right w:val="none" w:sz="0" w:space="0" w:color="auto"/>
      </w:divBdr>
    </w:div>
    <w:div w:id="581524721">
      <w:bodyDiv w:val="1"/>
      <w:marLeft w:val="0"/>
      <w:marRight w:val="0"/>
      <w:marTop w:val="0"/>
      <w:marBottom w:val="0"/>
      <w:divBdr>
        <w:top w:val="none" w:sz="0" w:space="0" w:color="auto"/>
        <w:left w:val="none" w:sz="0" w:space="0" w:color="auto"/>
        <w:bottom w:val="none" w:sz="0" w:space="0" w:color="auto"/>
        <w:right w:val="none" w:sz="0" w:space="0" w:color="auto"/>
      </w:divBdr>
    </w:div>
    <w:div w:id="698505429">
      <w:bodyDiv w:val="1"/>
      <w:marLeft w:val="0"/>
      <w:marRight w:val="0"/>
      <w:marTop w:val="0"/>
      <w:marBottom w:val="0"/>
      <w:divBdr>
        <w:top w:val="none" w:sz="0" w:space="0" w:color="auto"/>
        <w:left w:val="none" w:sz="0" w:space="0" w:color="auto"/>
        <w:bottom w:val="none" w:sz="0" w:space="0" w:color="auto"/>
        <w:right w:val="none" w:sz="0" w:space="0" w:color="auto"/>
      </w:divBdr>
      <w:divsChild>
        <w:div w:id="587270122">
          <w:marLeft w:val="0"/>
          <w:marRight w:val="0"/>
          <w:marTop w:val="0"/>
          <w:marBottom w:val="0"/>
          <w:divBdr>
            <w:top w:val="none" w:sz="0" w:space="0" w:color="auto"/>
            <w:left w:val="none" w:sz="0" w:space="0" w:color="auto"/>
            <w:bottom w:val="none" w:sz="0" w:space="0" w:color="auto"/>
            <w:right w:val="none" w:sz="0" w:space="0" w:color="auto"/>
          </w:divBdr>
        </w:div>
      </w:divsChild>
    </w:div>
    <w:div w:id="727414304">
      <w:bodyDiv w:val="1"/>
      <w:marLeft w:val="0"/>
      <w:marRight w:val="0"/>
      <w:marTop w:val="0"/>
      <w:marBottom w:val="0"/>
      <w:divBdr>
        <w:top w:val="none" w:sz="0" w:space="0" w:color="auto"/>
        <w:left w:val="none" w:sz="0" w:space="0" w:color="auto"/>
        <w:bottom w:val="none" w:sz="0" w:space="0" w:color="auto"/>
        <w:right w:val="none" w:sz="0" w:space="0" w:color="auto"/>
      </w:divBdr>
    </w:div>
    <w:div w:id="750199793">
      <w:bodyDiv w:val="1"/>
      <w:marLeft w:val="0"/>
      <w:marRight w:val="0"/>
      <w:marTop w:val="0"/>
      <w:marBottom w:val="0"/>
      <w:divBdr>
        <w:top w:val="none" w:sz="0" w:space="0" w:color="auto"/>
        <w:left w:val="none" w:sz="0" w:space="0" w:color="auto"/>
        <w:bottom w:val="none" w:sz="0" w:space="0" w:color="auto"/>
        <w:right w:val="none" w:sz="0" w:space="0" w:color="auto"/>
      </w:divBdr>
    </w:div>
    <w:div w:id="844634614">
      <w:bodyDiv w:val="1"/>
      <w:marLeft w:val="0"/>
      <w:marRight w:val="0"/>
      <w:marTop w:val="0"/>
      <w:marBottom w:val="0"/>
      <w:divBdr>
        <w:top w:val="none" w:sz="0" w:space="0" w:color="auto"/>
        <w:left w:val="none" w:sz="0" w:space="0" w:color="auto"/>
        <w:bottom w:val="none" w:sz="0" w:space="0" w:color="auto"/>
        <w:right w:val="none" w:sz="0" w:space="0" w:color="auto"/>
      </w:divBdr>
    </w:div>
    <w:div w:id="969092435">
      <w:bodyDiv w:val="1"/>
      <w:marLeft w:val="0"/>
      <w:marRight w:val="0"/>
      <w:marTop w:val="0"/>
      <w:marBottom w:val="0"/>
      <w:divBdr>
        <w:top w:val="none" w:sz="0" w:space="0" w:color="auto"/>
        <w:left w:val="none" w:sz="0" w:space="0" w:color="auto"/>
        <w:bottom w:val="none" w:sz="0" w:space="0" w:color="auto"/>
        <w:right w:val="none" w:sz="0" w:space="0" w:color="auto"/>
      </w:divBdr>
    </w:div>
    <w:div w:id="1037781667">
      <w:bodyDiv w:val="1"/>
      <w:marLeft w:val="0"/>
      <w:marRight w:val="0"/>
      <w:marTop w:val="0"/>
      <w:marBottom w:val="0"/>
      <w:divBdr>
        <w:top w:val="none" w:sz="0" w:space="0" w:color="auto"/>
        <w:left w:val="none" w:sz="0" w:space="0" w:color="auto"/>
        <w:bottom w:val="none" w:sz="0" w:space="0" w:color="auto"/>
        <w:right w:val="none" w:sz="0" w:space="0" w:color="auto"/>
      </w:divBdr>
    </w:div>
    <w:div w:id="1185752549">
      <w:bodyDiv w:val="1"/>
      <w:marLeft w:val="0"/>
      <w:marRight w:val="0"/>
      <w:marTop w:val="0"/>
      <w:marBottom w:val="0"/>
      <w:divBdr>
        <w:top w:val="none" w:sz="0" w:space="0" w:color="auto"/>
        <w:left w:val="none" w:sz="0" w:space="0" w:color="auto"/>
        <w:bottom w:val="none" w:sz="0" w:space="0" w:color="auto"/>
        <w:right w:val="none" w:sz="0" w:space="0" w:color="auto"/>
      </w:divBdr>
    </w:div>
    <w:div w:id="1209875069">
      <w:bodyDiv w:val="1"/>
      <w:marLeft w:val="0"/>
      <w:marRight w:val="0"/>
      <w:marTop w:val="0"/>
      <w:marBottom w:val="0"/>
      <w:divBdr>
        <w:top w:val="none" w:sz="0" w:space="0" w:color="auto"/>
        <w:left w:val="none" w:sz="0" w:space="0" w:color="auto"/>
        <w:bottom w:val="none" w:sz="0" w:space="0" w:color="auto"/>
        <w:right w:val="none" w:sz="0" w:space="0" w:color="auto"/>
      </w:divBdr>
    </w:div>
    <w:div w:id="1218515405">
      <w:bodyDiv w:val="1"/>
      <w:marLeft w:val="0"/>
      <w:marRight w:val="0"/>
      <w:marTop w:val="0"/>
      <w:marBottom w:val="0"/>
      <w:divBdr>
        <w:top w:val="none" w:sz="0" w:space="0" w:color="auto"/>
        <w:left w:val="none" w:sz="0" w:space="0" w:color="auto"/>
        <w:bottom w:val="none" w:sz="0" w:space="0" w:color="auto"/>
        <w:right w:val="none" w:sz="0" w:space="0" w:color="auto"/>
      </w:divBdr>
    </w:div>
    <w:div w:id="1220285181">
      <w:bodyDiv w:val="1"/>
      <w:marLeft w:val="0"/>
      <w:marRight w:val="0"/>
      <w:marTop w:val="0"/>
      <w:marBottom w:val="0"/>
      <w:divBdr>
        <w:top w:val="none" w:sz="0" w:space="0" w:color="auto"/>
        <w:left w:val="none" w:sz="0" w:space="0" w:color="auto"/>
        <w:bottom w:val="none" w:sz="0" w:space="0" w:color="auto"/>
        <w:right w:val="none" w:sz="0" w:space="0" w:color="auto"/>
      </w:divBdr>
    </w:div>
    <w:div w:id="1250623616">
      <w:bodyDiv w:val="1"/>
      <w:marLeft w:val="0"/>
      <w:marRight w:val="0"/>
      <w:marTop w:val="0"/>
      <w:marBottom w:val="0"/>
      <w:divBdr>
        <w:top w:val="none" w:sz="0" w:space="0" w:color="auto"/>
        <w:left w:val="none" w:sz="0" w:space="0" w:color="auto"/>
        <w:bottom w:val="none" w:sz="0" w:space="0" w:color="auto"/>
        <w:right w:val="none" w:sz="0" w:space="0" w:color="auto"/>
      </w:divBdr>
    </w:div>
    <w:div w:id="1263539189">
      <w:bodyDiv w:val="1"/>
      <w:marLeft w:val="0"/>
      <w:marRight w:val="0"/>
      <w:marTop w:val="0"/>
      <w:marBottom w:val="0"/>
      <w:divBdr>
        <w:top w:val="none" w:sz="0" w:space="0" w:color="auto"/>
        <w:left w:val="none" w:sz="0" w:space="0" w:color="auto"/>
        <w:bottom w:val="none" w:sz="0" w:space="0" w:color="auto"/>
        <w:right w:val="none" w:sz="0" w:space="0" w:color="auto"/>
      </w:divBdr>
    </w:div>
    <w:div w:id="1300569323">
      <w:bodyDiv w:val="1"/>
      <w:marLeft w:val="0"/>
      <w:marRight w:val="0"/>
      <w:marTop w:val="0"/>
      <w:marBottom w:val="0"/>
      <w:divBdr>
        <w:top w:val="none" w:sz="0" w:space="0" w:color="auto"/>
        <w:left w:val="none" w:sz="0" w:space="0" w:color="auto"/>
        <w:bottom w:val="none" w:sz="0" w:space="0" w:color="auto"/>
        <w:right w:val="none" w:sz="0" w:space="0" w:color="auto"/>
      </w:divBdr>
    </w:div>
    <w:div w:id="1388412759">
      <w:bodyDiv w:val="1"/>
      <w:marLeft w:val="0"/>
      <w:marRight w:val="0"/>
      <w:marTop w:val="0"/>
      <w:marBottom w:val="0"/>
      <w:divBdr>
        <w:top w:val="none" w:sz="0" w:space="0" w:color="auto"/>
        <w:left w:val="none" w:sz="0" w:space="0" w:color="auto"/>
        <w:bottom w:val="none" w:sz="0" w:space="0" w:color="auto"/>
        <w:right w:val="none" w:sz="0" w:space="0" w:color="auto"/>
      </w:divBdr>
    </w:div>
    <w:div w:id="1455633633">
      <w:bodyDiv w:val="1"/>
      <w:marLeft w:val="0"/>
      <w:marRight w:val="0"/>
      <w:marTop w:val="0"/>
      <w:marBottom w:val="0"/>
      <w:divBdr>
        <w:top w:val="none" w:sz="0" w:space="0" w:color="auto"/>
        <w:left w:val="none" w:sz="0" w:space="0" w:color="auto"/>
        <w:bottom w:val="none" w:sz="0" w:space="0" w:color="auto"/>
        <w:right w:val="none" w:sz="0" w:space="0" w:color="auto"/>
      </w:divBdr>
    </w:div>
    <w:div w:id="1490636304">
      <w:bodyDiv w:val="1"/>
      <w:marLeft w:val="0"/>
      <w:marRight w:val="0"/>
      <w:marTop w:val="0"/>
      <w:marBottom w:val="0"/>
      <w:divBdr>
        <w:top w:val="none" w:sz="0" w:space="0" w:color="auto"/>
        <w:left w:val="none" w:sz="0" w:space="0" w:color="auto"/>
        <w:bottom w:val="none" w:sz="0" w:space="0" w:color="auto"/>
        <w:right w:val="none" w:sz="0" w:space="0" w:color="auto"/>
      </w:divBdr>
    </w:div>
    <w:div w:id="1619919666">
      <w:bodyDiv w:val="1"/>
      <w:marLeft w:val="0"/>
      <w:marRight w:val="0"/>
      <w:marTop w:val="0"/>
      <w:marBottom w:val="0"/>
      <w:divBdr>
        <w:top w:val="none" w:sz="0" w:space="0" w:color="auto"/>
        <w:left w:val="none" w:sz="0" w:space="0" w:color="auto"/>
        <w:bottom w:val="none" w:sz="0" w:space="0" w:color="auto"/>
        <w:right w:val="none" w:sz="0" w:space="0" w:color="auto"/>
      </w:divBdr>
    </w:div>
    <w:div w:id="1680307294">
      <w:bodyDiv w:val="1"/>
      <w:marLeft w:val="0"/>
      <w:marRight w:val="0"/>
      <w:marTop w:val="0"/>
      <w:marBottom w:val="0"/>
      <w:divBdr>
        <w:top w:val="none" w:sz="0" w:space="0" w:color="auto"/>
        <w:left w:val="none" w:sz="0" w:space="0" w:color="auto"/>
        <w:bottom w:val="none" w:sz="0" w:space="0" w:color="auto"/>
        <w:right w:val="none" w:sz="0" w:space="0" w:color="auto"/>
      </w:divBdr>
    </w:div>
    <w:div w:id="1741974327">
      <w:bodyDiv w:val="1"/>
      <w:marLeft w:val="0"/>
      <w:marRight w:val="0"/>
      <w:marTop w:val="0"/>
      <w:marBottom w:val="0"/>
      <w:divBdr>
        <w:top w:val="none" w:sz="0" w:space="0" w:color="auto"/>
        <w:left w:val="none" w:sz="0" w:space="0" w:color="auto"/>
        <w:bottom w:val="none" w:sz="0" w:space="0" w:color="auto"/>
        <w:right w:val="none" w:sz="0" w:space="0" w:color="auto"/>
      </w:divBdr>
    </w:div>
    <w:div w:id="1753966997">
      <w:bodyDiv w:val="1"/>
      <w:marLeft w:val="0"/>
      <w:marRight w:val="0"/>
      <w:marTop w:val="0"/>
      <w:marBottom w:val="0"/>
      <w:divBdr>
        <w:top w:val="none" w:sz="0" w:space="0" w:color="auto"/>
        <w:left w:val="none" w:sz="0" w:space="0" w:color="auto"/>
        <w:bottom w:val="none" w:sz="0" w:space="0" w:color="auto"/>
        <w:right w:val="none" w:sz="0" w:space="0" w:color="auto"/>
      </w:divBdr>
    </w:div>
    <w:div w:id="1864585538">
      <w:bodyDiv w:val="1"/>
      <w:marLeft w:val="0"/>
      <w:marRight w:val="0"/>
      <w:marTop w:val="0"/>
      <w:marBottom w:val="0"/>
      <w:divBdr>
        <w:top w:val="none" w:sz="0" w:space="0" w:color="auto"/>
        <w:left w:val="none" w:sz="0" w:space="0" w:color="auto"/>
        <w:bottom w:val="none" w:sz="0" w:space="0" w:color="auto"/>
        <w:right w:val="none" w:sz="0" w:space="0" w:color="auto"/>
      </w:divBdr>
    </w:div>
    <w:div w:id="1953318522">
      <w:bodyDiv w:val="1"/>
      <w:marLeft w:val="0"/>
      <w:marRight w:val="0"/>
      <w:marTop w:val="0"/>
      <w:marBottom w:val="0"/>
      <w:divBdr>
        <w:top w:val="none" w:sz="0" w:space="0" w:color="auto"/>
        <w:left w:val="none" w:sz="0" w:space="0" w:color="auto"/>
        <w:bottom w:val="none" w:sz="0" w:space="0" w:color="auto"/>
        <w:right w:val="none" w:sz="0" w:space="0" w:color="auto"/>
      </w:divBdr>
    </w:div>
    <w:div w:id="1961913600">
      <w:bodyDiv w:val="1"/>
      <w:marLeft w:val="0"/>
      <w:marRight w:val="0"/>
      <w:marTop w:val="0"/>
      <w:marBottom w:val="0"/>
      <w:divBdr>
        <w:top w:val="none" w:sz="0" w:space="0" w:color="auto"/>
        <w:left w:val="none" w:sz="0" w:space="0" w:color="auto"/>
        <w:bottom w:val="none" w:sz="0" w:space="0" w:color="auto"/>
        <w:right w:val="none" w:sz="0" w:space="0" w:color="auto"/>
      </w:divBdr>
    </w:div>
    <w:div w:id="1986399074">
      <w:bodyDiv w:val="1"/>
      <w:marLeft w:val="0"/>
      <w:marRight w:val="0"/>
      <w:marTop w:val="0"/>
      <w:marBottom w:val="0"/>
      <w:divBdr>
        <w:top w:val="none" w:sz="0" w:space="0" w:color="auto"/>
        <w:left w:val="none" w:sz="0" w:space="0" w:color="auto"/>
        <w:bottom w:val="none" w:sz="0" w:space="0" w:color="auto"/>
        <w:right w:val="none" w:sz="0" w:space="0" w:color="auto"/>
      </w:divBdr>
    </w:div>
    <w:div w:id="2010789565">
      <w:bodyDiv w:val="1"/>
      <w:marLeft w:val="0"/>
      <w:marRight w:val="0"/>
      <w:marTop w:val="0"/>
      <w:marBottom w:val="0"/>
      <w:divBdr>
        <w:top w:val="none" w:sz="0" w:space="0" w:color="auto"/>
        <w:left w:val="none" w:sz="0" w:space="0" w:color="auto"/>
        <w:bottom w:val="none" w:sz="0" w:space="0" w:color="auto"/>
        <w:right w:val="none" w:sz="0" w:space="0" w:color="auto"/>
      </w:divBdr>
    </w:div>
    <w:div w:id="2022124260">
      <w:bodyDiv w:val="1"/>
      <w:marLeft w:val="0"/>
      <w:marRight w:val="0"/>
      <w:marTop w:val="0"/>
      <w:marBottom w:val="0"/>
      <w:divBdr>
        <w:top w:val="none" w:sz="0" w:space="0" w:color="auto"/>
        <w:left w:val="none" w:sz="0" w:space="0" w:color="auto"/>
        <w:bottom w:val="none" w:sz="0" w:space="0" w:color="auto"/>
        <w:right w:val="none" w:sz="0" w:space="0" w:color="auto"/>
      </w:divBdr>
    </w:div>
    <w:div w:id="21236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odernodam%20SVN\Trunk\99%20Templates\BRP-BZM%20KUC000%20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66D4C-E279-47A4-9BFF-99D68EC9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BRP-BZM KUC000 Template.dot</Template>
  <TotalTime>0</TotalTime>
  <Pages>1</Pages>
  <Words>1395</Words>
  <Characters>7675</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KUC136 Onderhouden kiezersregister bij verkiezing</vt:lpstr>
    </vt:vector>
  </TitlesOfParts>
  <Company/>
  <LinksUpToDate>false</LinksUpToDate>
  <CharactersWithSpaces>9052</CharactersWithSpaces>
  <SharedDoc>false</SharedDoc>
  <HLinks>
    <vt:vector size="258" baseType="variant">
      <vt:variant>
        <vt:i4>1179698</vt:i4>
      </vt:variant>
      <vt:variant>
        <vt:i4>254</vt:i4>
      </vt:variant>
      <vt:variant>
        <vt:i4>0</vt:i4>
      </vt:variant>
      <vt:variant>
        <vt:i4>5</vt:i4>
      </vt:variant>
      <vt:variant>
        <vt:lpwstr/>
      </vt:variant>
      <vt:variant>
        <vt:lpwstr>_Toc421376026</vt:lpwstr>
      </vt:variant>
      <vt:variant>
        <vt:i4>1179698</vt:i4>
      </vt:variant>
      <vt:variant>
        <vt:i4>248</vt:i4>
      </vt:variant>
      <vt:variant>
        <vt:i4>0</vt:i4>
      </vt:variant>
      <vt:variant>
        <vt:i4>5</vt:i4>
      </vt:variant>
      <vt:variant>
        <vt:lpwstr/>
      </vt:variant>
      <vt:variant>
        <vt:lpwstr>_Toc421376025</vt:lpwstr>
      </vt:variant>
      <vt:variant>
        <vt:i4>1179698</vt:i4>
      </vt:variant>
      <vt:variant>
        <vt:i4>242</vt:i4>
      </vt:variant>
      <vt:variant>
        <vt:i4>0</vt:i4>
      </vt:variant>
      <vt:variant>
        <vt:i4>5</vt:i4>
      </vt:variant>
      <vt:variant>
        <vt:lpwstr/>
      </vt:variant>
      <vt:variant>
        <vt:lpwstr>_Toc421376024</vt:lpwstr>
      </vt:variant>
      <vt:variant>
        <vt:i4>1179698</vt:i4>
      </vt:variant>
      <vt:variant>
        <vt:i4>236</vt:i4>
      </vt:variant>
      <vt:variant>
        <vt:i4>0</vt:i4>
      </vt:variant>
      <vt:variant>
        <vt:i4>5</vt:i4>
      </vt:variant>
      <vt:variant>
        <vt:lpwstr/>
      </vt:variant>
      <vt:variant>
        <vt:lpwstr>_Toc421376023</vt:lpwstr>
      </vt:variant>
      <vt:variant>
        <vt:i4>1179698</vt:i4>
      </vt:variant>
      <vt:variant>
        <vt:i4>230</vt:i4>
      </vt:variant>
      <vt:variant>
        <vt:i4>0</vt:i4>
      </vt:variant>
      <vt:variant>
        <vt:i4>5</vt:i4>
      </vt:variant>
      <vt:variant>
        <vt:lpwstr/>
      </vt:variant>
      <vt:variant>
        <vt:lpwstr>_Toc421376022</vt:lpwstr>
      </vt:variant>
      <vt:variant>
        <vt:i4>1179698</vt:i4>
      </vt:variant>
      <vt:variant>
        <vt:i4>224</vt:i4>
      </vt:variant>
      <vt:variant>
        <vt:i4>0</vt:i4>
      </vt:variant>
      <vt:variant>
        <vt:i4>5</vt:i4>
      </vt:variant>
      <vt:variant>
        <vt:lpwstr/>
      </vt:variant>
      <vt:variant>
        <vt:lpwstr>_Toc421376021</vt:lpwstr>
      </vt:variant>
      <vt:variant>
        <vt:i4>1179698</vt:i4>
      </vt:variant>
      <vt:variant>
        <vt:i4>218</vt:i4>
      </vt:variant>
      <vt:variant>
        <vt:i4>0</vt:i4>
      </vt:variant>
      <vt:variant>
        <vt:i4>5</vt:i4>
      </vt:variant>
      <vt:variant>
        <vt:lpwstr/>
      </vt:variant>
      <vt:variant>
        <vt:lpwstr>_Toc421376020</vt:lpwstr>
      </vt:variant>
      <vt:variant>
        <vt:i4>1114162</vt:i4>
      </vt:variant>
      <vt:variant>
        <vt:i4>212</vt:i4>
      </vt:variant>
      <vt:variant>
        <vt:i4>0</vt:i4>
      </vt:variant>
      <vt:variant>
        <vt:i4>5</vt:i4>
      </vt:variant>
      <vt:variant>
        <vt:lpwstr/>
      </vt:variant>
      <vt:variant>
        <vt:lpwstr>_Toc421376019</vt:lpwstr>
      </vt:variant>
      <vt:variant>
        <vt:i4>1114162</vt:i4>
      </vt:variant>
      <vt:variant>
        <vt:i4>206</vt:i4>
      </vt:variant>
      <vt:variant>
        <vt:i4>0</vt:i4>
      </vt:variant>
      <vt:variant>
        <vt:i4>5</vt:i4>
      </vt:variant>
      <vt:variant>
        <vt:lpwstr/>
      </vt:variant>
      <vt:variant>
        <vt:lpwstr>_Toc421376018</vt:lpwstr>
      </vt:variant>
      <vt:variant>
        <vt:i4>1114162</vt:i4>
      </vt:variant>
      <vt:variant>
        <vt:i4>200</vt:i4>
      </vt:variant>
      <vt:variant>
        <vt:i4>0</vt:i4>
      </vt:variant>
      <vt:variant>
        <vt:i4>5</vt:i4>
      </vt:variant>
      <vt:variant>
        <vt:lpwstr/>
      </vt:variant>
      <vt:variant>
        <vt:lpwstr>_Toc421376017</vt:lpwstr>
      </vt:variant>
      <vt:variant>
        <vt:i4>1114162</vt:i4>
      </vt:variant>
      <vt:variant>
        <vt:i4>194</vt:i4>
      </vt:variant>
      <vt:variant>
        <vt:i4>0</vt:i4>
      </vt:variant>
      <vt:variant>
        <vt:i4>5</vt:i4>
      </vt:variant>
      <vt:variant>
        <vt:lpwstr/>
      </vt:variant>
      <vt:variant>
        <vt:lpwstr>_Toc421376016</vt:lpwstr>
      </vt:variant>
      <vt:variant>
        <vt:i4>1114162</vt:i4>
      </vt:variant>
      <vt:variant>
        <vt:i4>188</vt:i4>
      </vt:variant>
      <vt:variant>
        <vt:i4>0</vt:i4>
      </vt:variant>
      <vt:variant>
        <vt:i4>5</vt:i4>
      </vt:variant>
      <vt:variant>
        <vt:lpwstr/>
      </vt:variant>
      <vt:variant>
        <vt:lpwstr>_Toc421376015</vt:lpwstr>
      </vt:variant>
      <vt:variant>
        <vt:i4>1114162</vt:i4>
      </vt:variant>
      <vt:variant>
        <vt:i4>182</vt:i4>
      </vt:variant>
      <vt:variant>
        <vt:i4>0</vt:i4>
      </vt:variant>
      <vt:variant>
        <vt:i4>5</vt:i4>
      </vt:variant>
      <vt:variant>
        <vt:lpwstr/>
      </vt:variant>
      <vt:variant>
        <vt:lpwstr>_Toc421376014</vt:lpwstr>
      </vt:variant>
      <vt:variant>
        <vt:i4>1114162</vt:i4>
      </vt:variant>
      <vt:variant>
        <vt:i4>176</vt:i4>
      </vt:variant>
      <vt:variant>
        <vt:i4>0</vt:i4>
      </vt:variant>
      <vt:variant>
        <vt:i4>5</vt:i4>
      </vt:variant>
      <vt:variant>
        <vt:lpwstr/>
      </vt:variant>
      <vt:variant>
        <vt:lpwstr>_Toc421376013</vt:lpwstr>
      </vt:variant>
      <vt:variant>
        <vt:i4>1114162</vt:i4>
      </vt:variant>
      <vt:variant>
        <vt:i4>170</vt:i4>
      </vt:variant>
      <vt:variant>
        <vt:i4>0</vt:i4>
      </vt:variant>
      <vt:variant>
        <vt:i4>5</vt:i4>
      </vt:variant>
      <vt:variant>
        <vt:lpwstr/>
      </vt:variant>
      <vt:variant>
        <vt:lpwstr>_Toc421376012</vt:lpwstr>
      </vt:variant>
      <vt:variant>
        <vt:i4>1114162</vt:i4>
      </vt:variant>
      <vt:variant>
        <vt:i4>164</vt:i4>
      </vt:variant>
      <vt:variant>
        <vt:i4>0</vt:i4>
      </vt:variant>
      <vt:variant>
        <vt:i4>5</vt:i4>
      </vt:variant>
      <vt:variant>
        <vt:lpwstr/>
      </vt:variant>
      <vt:variant>
        <vt:lpwstr>_Toc421376011</vt:lpwstr>
      </vt:variant>
      <vt:variant>
        <vt:i4>1114162</vt:i4>
      </vt:variant>
      <vt:variant>
        <vt:i4>158</vt:i4>
      </vt:variant>
      <vt:variant>
        <vt:i4>0</vt:i4>
      </vt:variant>
      <vt:variant>
        <vt:i4>5</vt:i4>
      </vt:variant>
      <vt:variant>
        <vt:lpwstr/>
      </vt:variant>
      <vt:variant>
        <vt:lpwstr>_Toc421376010</vt:lpwstr>
      </vt:variant>
      <vt:variant>
        <vt:i4>1048626</vt:i4>
      </vt:variant>
      <vt:variant>
        <vt:i4>152</vt:i4>
      </vt:variant>
      <vt:variant>
        <vt:i4>0</vt:i4>
      </vt:variant>
      <vt:variant>
        <vt:i4>5</vt:i4>
      </vt:variant>
      <vt:variant>
        <vt:lpwstr/>
      </vt:variant>
      <vt:variant>
        <vt:lpwstr>_Toc421376009</vt:lpwstr>
      </vt:variant>
      <vt:variant>
        <vt:i4>1048626</vt:i4>
      </vt:variant>
      <vt:variant>
        <vt:i4>146</vt:i4>
      </vt:variant>
      <vt:variant>
        <vt:i4>0</vt:i4>
      </vt:variant>
      <vt:variant>
        <vt:i4>5</vt:i4>
      </vt:variant>
      <vt:variant>
        <vt:lpwstr/>
      </vt:variant>
      <vt:variant>
        <vt:lpwstr>_Toc421376008</vt:lpwstr>
      </vt:variant>
      <vt:variant>
        <vt:i4>1048626</vt:i4>
      </vt:variant>
      <vt:variant>
        <vt:i4>140</vt:i4>
      </vt:variant>
      <vt:variant>
        <vt:i4>0</vt:i4>
      </vt:variant>
      <vt:variant>
        <vt:i4>5</vt:i4>
      </vt:variant>
      <vt:variant>
        <vt:lpwstr/>
      </vt:variant>
      <vt:variant>
        <vt:lpwstr>_Toc421376007</vt:lpwstr>
      </vt:variant>
      <vt:variant>
        <vt:i4>1048626</vt:i4>
      </vt:variant>
      <vt:variant>
        <vt:i4>134</vt:i4>
      </vt:variant>
      <vt:variant>
        <vt:i4>0</vt:i4>
      </vt:variant>
      <vt:variant>
        <vt:i4>5</vt:i4>
      </vt:variant>
      <vt:variant>
        <vt:lpwstr/>
      </vt:variant>
      <vt:variant>
        <vt:lpwstr>_Toc421376006</vt:lpwstr>
      </vt:variant>
      <vt:variant>
        <vt:i4>1048626</vt:i4>
      </vt:variant>
      <vt:variant>
        <vt:i4>128</vt:i4>
      </vt:variant>
      <vt:variant>
        <vt:i4>0</vt:i4>
      </vt:variant>
      <vt:variant>
        <vt:i4>5</vt:i4>
      </vt:variant>
      <vt:variant>
        <vt:lpwstr/>
      </vt:variant>
      <vt:variant>
        <vt:lpwstr>_Toc421376005</vt:lpwstr>
      </vt:variant>
      <vt:variant>
        <vt:i4>1048626</vt:i4>
      </vt:variant>
      <vt:variant>
        <vt:i4>122</vt:i4>
      </vt:variant>
      <vt:variant>
        <vt:i4>0</vt:i4>
      </vt:variant>
      <vt:variant>
        <vt:i4>5</vt:i4>
      </vt:variant>
      <vt:variant>
        <vt:lpwstr/>
      </vt:variant>
      <vt:variant>
        <vt:lpwstr>_Toc421376004</vt:lpwstr>
      </vt:variant>
      <vt:variant>
        <vt:i4>1048626</vt:i4>
      </vt:variant>
      <vt:variant>
        <vt:i4>116</vt:i4>
      </vt:variant>
      <vt:variant>
        <vt:i4>0</vt:i4>
      </vt:variant>
      <vt:variant>
        <vt:i4>5</vt:i4>
      </vt:variant>
      <vt:variant>
        <vt:lpwstr/>
      </vt:variant>
      <vt:variant>
        <vt:lpwstr>_Toc421376003</vt:lpwstr>
      </vt:variant>
      <vt:variant>
        <vt:i4>1048626</vt:i4>
      </vt:variant>
      <vt:variant>
        <vt:i4>110</vt:i4>
      </vt:variant>
      <vt:variant>
        <vt:i4>0</vt:i4>
      </vt:variant>
      <vt:variant>
        <vt:i4>5</vt:i4>
      </vt:variant>
      <vt:variant>
        <vt:lpwstr/>
      </vt:variant>
      <vt:variant>
        <vt:lpwstr>_Toc421376002</vt:lpwstr>
      </vt:variant>
      <vt:variant>
        <vt:i4>1048626</vt:i4>
      </vt:variant>
      <vt:variant>
        <vt:i4>104</vt:i4>
      </vt:variant>
      <vt:variant>
        <vt:i4>0</vt:i4>
      </vt:variant>
      <vt:variant>
        <vt:i4>5</vt:i4>
      </vt:variant>
      <vt:variant>
        <vt:lpwstr/>
      </vt:variant>
      <vt:variant>
        <vt:lpwstr>_Toc421376001</vt:lpwstr>
      </vt:variant>
      <vt:variant>
        <vt:i4>1048626</vt:i4>
      </vt:variant>
      <vt:variant>
        <vt:i4>98</vt:i4>
      </vt:variant>
      <vt:variant>
        <vt:i4>0</vt:i4>
      </vt:variant>
      <vt:variant>
        <vt:i4>5</vt:i4>
      </vt:variant>
      <vt:variant>
        <vt:lpwstr/>
      </vt:variant>
      <vt:variant>
        <vt:lpwstr>_Toc421376000</vt:lpwstr>
      </vt:variant>
      <vt:variant>
        <vt:i4>1703995</vt:i4>
      </vt:variant>
      <vt:variant>
        <vt:i4>92</vt:i4>
      </vt:variant>
      <vt:variant>
        <vt:i4>0</vt:i4>
      </vt:variant>
      <vt:variant>
        <vt:i4>5</vt:i4>
      </vt:variant>
      <vt:variant>
        <vt:lpwstr/>
      </vt:variant>
      <vt:variant>
        <vt:lpwstr>_Toc421375999</vt:lpwstr>
      </vt:variant>
      <vt:variant>
        <vt:i4>1703995</vt:i4>
      </vt:variant>
      <vt:variant>
        <vt:i4>86</vt:i4>
      </vt:variant>
      <vt:variant>
        <vt:i4>0</vt:i4>
      </vt:variant>
      <vt:variant>
        <vt:i4>5</vt:i4>
      </vt:variant>
      <vt:variant>
        <vt:lpwstr/>
      </vt:variant>
      <vt:variant>
        <vt:lpwstr>_Toc421375998</vt:lpwstr>
      </vt:variant>
      <vt:variant>
        <vt:i4>1703995</vt:i4>
      </vt:variant>
      <vt:variant>
        <vt:i4>80</vt:i4>
      </vt:variant>
      <vt:variant>
        <vt:i4>0</vt:i4>
      </vt:variant>
      <vt:variant>
        <vt:i4>5</vt:i4>
      </vt:variant>
      <vt:variant>
        <vt:lpwstr/>
      </vt:variant>
      <vt:variant>
        <vt:lpwstr>_Toc421375997</vt:lpwstr>
      </vt:variant>
      <vt:variant>
        <vt:i4>1703995</vt:i4>
      </vt:variant>
      <vt:variant>
        <vt:i4>74</vt:i4>
      </vt:variant>
      <vt:variant>
        <vt:i4>0</vt:i4>
      </vt:variant>
      <vt:variant>
        <vt:i4>5</vt:i4>
      </vt:variant>
      <vt:variant>
        <vt:lpwstr/>
      </vt:variant>
      <vt:variant>
        <vt:lpwstr>_Toc421375996</vt:lpwstr>
      </vt:variant>
      <vt:variant>
        <vt:i4>1703995</vt:i4>
      </vt:variant>
      <vt:variant>
        <vt:i4>68</vt:i4>
      </vt:variant>
      <vt:variant>
        <vt:i4>0</vt:i4>
      </vt:variant>
      <vt:variant>
        <vt:i4>5</vt:i4>
      </vt:variant>
      <vt:variant>
        <vt:lpwstr/>
      </vt:variant>
      <vt:variant>
        <vt:lpwstr>_Toc421375995</vt:lpwstr>
      </vt:variant>
      <vt:variant>
        <vt:i4>1703995</vt:i4>
      </vt:variant>
      <vt:variant>
        <vt:i4>62</vt:i4>
      </vt:variant>
      <vt:variant>
        <vt:i4>0</vt:i4>
      </vt:variant>
      <vt:variant>
        <vt:i4>5</vt:i4>
      </vt:variant>
      <vt:variant>
        <vt:lpwstr/>
      </vt:variant>
      <vt:variant>
        <vt:lpwstr>_Toc421375994</vt:lpwstr>
      </vt:variant>
      <vt:variant>
        <vt:i4>1703995</vt:i4>
      </vt:variant>
      <vt:variant>
        <vt:i4>56</vt:i4>
      </vt:variant>
      <vt:variant>
        <vt:i4>0</vt:i4>
      </vt:variant>
      <vt:variant>
        <vt:i4>5</vt:i4>
      </vt:variant>
      <vt:variant>
        <vt:lpwstr/>
      </vt:variant>
      <vt:variant>
        <vt:lpwstr>_Toc421375993</vt:lpwstr>
      </vt:variant>
      <vt:variant>
        <vt:i4>1703995</vt:i4>
      </vt:variant>
      <vt:variant>
        <vt:i4>50</vt:i4>
      </vt:variant>
      <vt:variant>
        <vt:i4>0</vt:i4>
      </vt:variant>
      <vt:variant>
        <vt:i4>5</vt:i4>
      </vt:variant>
      <vt:variant>
        <vt:lpwstr/>
      </vt:variant>
      <vt:variant>
        <vt:lpwstr>_Toc421375992</vt:lpwstr>
      </vt:variant>
      <vt:variant>
        <vt:i4>1703995</vt:i4>
      </vt:variant>
      <vt:variant>
        <vt:i4>44</vt:i4>
      </vt:variant>
      <vt:variant>
        <vt:i4>0</vt:i4>
      </vt:variant>
      <vt:variant>
        <vt:i4>5</vt:i4>
      </vt:variant>
      <vt:variant>
        <vt:lpwstr/>
      </vt:variant>
      <vt:variant>
        <vt:lpwstr>_Toc421375991</vt:lpwstr>
      </vt:variant>
      <vt:variant>
        <vt:i4>1703995</vt:i4>
      </vt:variant>
      <vt:variant>
        <vt:i4>38</vt:i4>
      </vt:variant>
      <vt:variant>
        <vt:i4>0</vt:i4>
      </vt:variant>
      <vt:variant>
        <vt:i4>5</vt:i4>
      </vt:variant>
      <vt:variant>
        <vt:lpwstr/>
      </vt:variant>
      <vt:variant>
        <vt:lpwstr>_Toc421375990</vt:lpwstr>
      </vt:variant>
      <vt:variant>
        <vt:i4>1769531</vt:i4>
      </vt:variant>
      <vt:variant>
        <vt:i4>32</vt:i4>
      </vt:variant>
      <vt:variant>
        <vt:i4>0</vt:i4>
      </vt:variant>
      <vt:variant>
        <vt:i4>5</vt:i4>
      </vt:variant>
      <vt:variant>
        <vt:lpwstr/>
      </vt:variant>
      <vt:variant>
        <vt:lpwstr>_Toc421375989</vt:lpwstr>
      </vt:variant>
      <vt:variant>
        <vt:i4>1769531</vt:i4>
      </vt:variant>
      <vt:variant>
        <vt:i4>26</vt:i4>
      </vt:variant>
      <vt:variant>
        <vt:i4>0</vt:i4>
      </vt:variant>
      <vt:variant>
        <vt:i4>5</vt:i4>
      </vt:variant>
      <vt:variant>
        <vt:lpwstr/>
      </vt:variant>
      <vt:variant>
        <vt:lpwstr>_Toc421375988</vt:lpwstr>
      </vt:variant>
      <vt:variant>
        <vt:i4>1769531</vt:i4>
      </vt:variant>
      <vt:variant>
        <vt:i4>20</vt:i4>
      </vt:variant>
      <vt:variant>
        <vt:i4>0</vt:i4>
      </vt:variant>
      <vt:variant>
        <vt:i4>5</vt:i4>
      </vt:variant>
      <vt:variant>
        <vt:lpwstr/>
      </vt:variant>
      <vt:variant>
        <vt:lpwstr>_Toc421375987</vt:lpwstr>
      </vt:variant>
      <vt:variant>
        <vt:i4>1769531</vt:i4>
      </vt:variant>
      <vt:variant>
        <vt:i4>14</vt:i4>
      </vt:variant>
      <vt:variant>
        <vt:i4>0</vt:i4>
      </vt:variant>
      <vt:variant>
        <vt:i4>5</vt:i4>
      </vt:variant>
      <vt:variant>
        <vt:lpwstr/>
      </vt:variant>
      <vt:variant>
        <vt:lpwstr>_Toc421375986</vt:lpwstr>
      </vt:variant>
      <vt:variant>
        <vt:i4>1769531</vt:i4>
      </vt:variant>
      <vt:variant>
        <vt:i4>8</vt:i4>
      </vt:variant>
      <vt:variant>
        <vt:i4>0</vt:i4>
      </vt:variant>
      <vt:variant>
        <vt:i4>5</vt:i4>
      </vt:variant>
      <vt:variant>
        <vt:lpwstr/>
      </vt:variant>
      <vt:variant>
        <vt:lpwstr>_Toc421375985</vt:lpwstr>
      </vt:variant>
      <vt:variant>
        <vt:i4>1769531</vt:i4>
      </vt:variant>
      <vt:variant>
        <vt:i4>2</vt:i4>
      </vt:variant>
      <vt:variant>
        <vt:i4>0</vt:i4>
      </vt:variant>
      <vt:variant>
        <vt:i4>5</vt:i4>
      </vt:variant>
      <vt:variant>
        <vt:lpwstr/>
      </vt:variant>
      <vt:variant>
        <vt:lpwstr>_Toc421375984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KUC136 Onderhouden kiezersregister bij verkiezing</dc:title>
  <dc:subject>BZM specificaties</dc:subject>
  <dc:creator>VNG</dc:creator>
  <cp:lastModifiedBy>rob den hollander</cp:lastModifiedBy>
  <cp:revision>24</cp:revision>
  <cp:lastPrinted>2018-01-27T19:30:00Z</cp:lastPrinted>
  <dcterms:created xsi:type="dcterms:W3CDTF">2016-11-25T12:19:00Z</dcterms:created>
  <dcterms:modified xsi:type="dcterms:W3CDTF">2018-01-27T19:30:00Z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VNG</vt:lpwstr>
  </property>
  <property fmtid="{D5CDD505-2E9C-101B-9397-08002B2CF9AE}" pid="3" name="Datum">
    <vt:lpwstr>05-02-2018</vt:lpwstr>
  </property>
  <property fmtid="{D5CDD505-2E9C-101B-9397-08002B2CF9AE}" pid="4" name="Versie">
    <vt:lpwstr>5.0.0</vt:lpwstr>
  </property>
  <property fmtid="{D5CDD505-2E9C-101B-9397-08002B2CF9AE}" pid="5" name="Status">
    <vt:lpwstr>Definitief</vt:lpwstr>
  </property>
</Properties>
</file>